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3688ED" w14:textId="05AA9908" w:rsidR="003A1F31" w:rsidRPr="000F4B08" w:rsidRDefault="00CB44B8" w:rsidP="00CB44B8">
      <w:pPr>
        <w:widowControl w:val="0"/>
        <w:tabs>
          <w:tab w:val="left" w:pos="4683"/>
          <w:tab w:val="right" w:pos="9638"/>
        </w:tabs>
        <w:suppressAutoHyphens/>
        <w:autoSpaceDE w:val="0"/>
        <w:autoSpaceDN w:val="0"/>
        <w:adjustRightInd w:val="0"/>
        <w:spacing w:before="60" w:after="60"/>
        <w:ind w:firstLine="720"/>
        <w:textAlignment w:val="baseline"/>
        <w:rPr>
          <w:rFonts w:ascii="Arial" w:eastAsia="Calibri" w:hAnsi="Arial" w:cs="Arial"/>
          <w:sz w:val="20"/>
          <w:lang w:val="lt-LT" w:eastAsia="lt-LT"/>
        </w:rPr>
      </w:pPr>
      <w:bookmarkStart w:id="0" w:name="_Ref39484039"/>
      <w:bookmarkStart w:id="1" w:name="_Ref40278562"/>
      <w:r>
        <w:rPr>
          <w:rFonts w:ascii="Arial" w:eastAsia="Calibri" w:hAnsi="Arial" w:cs="Arial"/>
          <w:szCs w:val="24"/>
          <w:lang w:val="lt-LT" w:eastAsia="lt-LT"/>
        </w:rPr>
        <w:tab/>
      </w:r>
      <w:r>
        <w:rPr>
          <w:rFonts w:ascii="Arial" w:eastAsia="Calibri" w:hAnsi="Arial" w:cs="Arial"/>
          <w:szCs w:val="24"/>
          <w:lang w:val="lt-LT" w:eastAsia="lt-LT"/>
        </w:rPr>
        <w:tab/>
      </w:r>
      <w:r w:rsidR="003A1F31" w:rsidRPr="000F4B08">
        <w:rPr>
          <w:rFonts w:ascii="Arial" w:eastAsia="Calibri" w:hAnsi="Arial" w:cs="Arial"/>
          <w:sz w:val="20"/>
          <w:lang w:val="lt-LT" w:eastAsia="lt-LT"/>
        </w:rPr>
        <w:t xml:space="preserve">Pirkimo sąlygų </w:t>
      </w:r>
      <w:r w:rsidR="00A17762" w:rsidRPr="000F4B08">
        <w:rPr>
          <w:rFonts w:ascii="Arial" w:eastAsia="Calibri" w:hAnsi="Arial" w:cs="Arial"/>
          <w:sz w:val="20"/>
          <w:lang w:val="lt-LT" w:eastAsia="lt-LT"/>
        </w:rPr>
        <w:t>6</w:t>
      </w:r>
      <w:r w:rsidR="003A1F31" w:rsidRPr="000F4B08">
        <w:rPr>
          <w:rFonts w:ascii="Arial" w:eastAsia="Calibri" w:hAnsi="Arial" w:cs="Arial"/>
          <w:sz w:val="20"/>
          <w:lang w:val="lt-LT" w:eastAsia="lt-LT"/>
        </w:rPr>
        <w:t xml:space="preserve"> priedas </w:t>
      </w:r>
    </w:p>
    <w:p w14:paraId="3B895D5C" w14:textId="428B7821" w:rsidR="003A1F31" w:rsidRPr="000F4B08" w:rsidRDefault="003A1F31" w:rsidP="003A1F31">
      <w:pPr>
        <w:widowControl w:val="0"/>
        <w:suppressAutoHyphens/>
        <w:autoSpaceDE w:val="0"/>
        <w:autoSpaceDN w:val="0"/>
        <w:adjustRightInd w:val="0"/>
        <w:spacing w:before="60" w:after="60"/>
        <w:ind w:firstLine="720"/>
        <w:jc w:val="right"/>
        <w:textAlignment w:val="baseline"/>
        <w:rPr>
          <w:rFonts w:ascii="Arial" w:eastAsia="Calibri" w:hAnsi="Arial" w:cs="Arial"/>
          <w:sz w:val="20"/>
          <w:lang w:val="lt-LT" w:eastAsia="lt-LT"/>
        </w:rPr>
      </w:pPr>
      <w:r w:rsidRPr="000F4B08">
        <w:rPr>
          <w:rFonts w:ascii="Arial" w:eastAsia="Calibri" w:hAnsi="Arial" w:cs="Arial"/>
          <w:sz w:val="20"/>
          <w:lang w:val="lt-LT" w:eastAsia="lt-LT"/>
        </w:rPr>
        <w:t>„</w:t>
      </w:r>
      <w:r w:rsidR="008F187F" w:rsidRPr="000F4B08">
        <w:rPr>
          <w:rFonts w:ascii="Arial" w:eastAsia="Calibri" w:hAnsi="Arial" w:cs="Arial"/>
          <w:sz w:val="20"/>
          <w:lang w:val="lt-LT" w:eastAsia="lt-LT"/>
        </w:rPr>
        <w:t>P</w:t>
      </w:r>
      <w:r w:rsidRPr="000F4B08">
        <w:rPr>
          <w:rFonts w:ascii="Arial" w:eastAsia="Calibri" w:hAnsi="Arial" w:cs="Arial"/>
          <w:sz w:val="20"/>
          <w:lang w:val="lt-LT" w:eastAsia="lt-LT"/>
        </w:rPr>
        <w:t>asiūlym</w:t>
      </w:r>
      <w:r w:rsidR="008F187F" w:rsidRPr="000F4B08">
        <w:rPr>
          <w:rFonts w:ascii="Arial" w:eastAsia="Calibri" w:hAnsi="Arial" w:cs="Arial"/>
          <w:sz w:val="20"/>
          <w:lang w:val="lt-LT" w:eastAsia="lt-LT"/>
        </w:rPr>
        <w:t>o forma</w:t>
      </w:r>
      <w:r w:rsidRPr="000F4B08">
        <w:rPr>
          <w:rFonts w:ascii="Arial" w:eastAsia="Calibri" w:hAnsi="Arial" w:cs="Arial"/>
          <w:sz w:val="20"/>
          <w:lang w:val="lt-LT" w:eastAsia="lt-LT"/>
        </w:rPr>
        <w:t>“</w:t>
      </w:r>
      <w:bookmarkEnd w:id="0"/>
      <w:bookmarkEnd w:id="1"/>
    </w:p>
    <w:p w14:paraId="052D725F" w14:textId="77777777" w:rsidR="003A1F31" w:rsidRPr="003A1F31" w:rsidRDefault="003A1F31" w:rsidP="00263EE7">
      <w:pPr>
        <w:ind w:left="5760"/>
        <w:jc w:val="both"/>
        <w:rPr>
          <w:rFonts w:ascii="Arial" w:hAnsi="Arial" w:cs="Arial"/>
          <w:szCs w:val="24"/>
          <w:lang w:val="lt-LT"/>
        </w:rPr>
      </w:pPr>
    </w:p>
    <w:p w14:paraId="2ECB60D2" w14:textId="77777777" w:rsidR="006C7463" w:rsidRPr="003A1F31" w:rsidRDefault="006C7463" w:rsidP="00263EE7">
      <w:pPr>
        <w:ind w:firstLine="720"/>
        <w:jc w:val="both"/>
        <w:rPr>
          <w:rFonts w:ascii="Arial" w:hAnsi="Arial" w:cs="Arial"/>
          <w:szCs w:val="24"/>
          <w:lang w:val="lt-LT"/>
        </w:rPr>
      </w:pPr>
    </w:p>
    <w:p w14:paraId="4B4E350D" w14:textId="51325FF6" w:rsidR="00051CCF" w:rsidRDefault="00051CCF" w:rsidP="00263EE7">
      <w:pPr>
        <w:jc w:val="center"/>
        <w:rPr>
          <w:rFonts w:ascii="Arial" w:hAnsi="Arial" w:cs="Arial"/>
          <w:b/>
          <w:szCs w:val="24"/>
          <w:lang w:val="lt-LT"/>
        </w:rPr>
      </w:pPr>
      <w:r w:rsidRPr="003A1F31">
        <w:rPr>
          <w:rFonts w:ascii="Arial" w:hAnsi="Arial" w:cs="Arial"/>
          <w:b/>
          <w:szCs w:val="24"/>
          <w:lang w:val="lt-LT"/>
        </w:rPr>
        <w:t xml:space="preserve"> PASIŪLYMAS</w:t>
      </w:r>
    </w:p>
    <w:p w14:paraId="1F18F9B1" w14:textId="77777777" w:rsidR="00AD5502" w:rsidRDefault="00AD5502" w:rsidP="00263EE7">
      <w:pPr>
        <w:jc w:val="center"/>
        <w:rPr>
          <w:rFonts w:ascii="Arial" w:hAnsi="Arial" w:cs="Arial"/>
          <w:b/>
          <w:szCs w:val="24"/>
          <w:lang w:val="lt-LT"/>
        </w:rPr>
      </w:pPr>
    </w:p>
    <w:p w14:paraId="5DE8A1EA" w14:textId="4B8D00C2" w:rsidR="00F3259F" w:rsidRDefault="00AD5502" w:rsidP="00263EE7">
      <w:pPr>
        <w:jc w:val="center"/>
        <w:rPr>
          <w:rFonts w:ascii="Arial" w:hAnsi="Arial" w:cs="Arial"/>
          <w:b/>
          <w:szCs w:val="24"/>
          <w:lang w:val="lt-LT"/>
        </w:rPr>
      </w:pPr>
      <w:r>
        <w:rPr>
          <w:rFonts w:ascii="Arial" w:hAnsi="Arial" w:cs="Arial"/>
          <w:b/>
          <w:szCs w:val="24"/>
          <w:lang w:val="lt-LT"/>
        </w:rPr>
        <w:t>MOBILŪS ELEKTROKARDIOGRAFAI</w:t>
      </w:r>
    </w:p>
    <w:p w14:paraId="09956786" w14:textId="77777777" w:rsidR="00051CCF" w:rsidRPr="003A1F31" w:rsidRDefault="00051CCF" w:rsidP="00263EE7">
      <w:pPr>
        <w:jc w:val="center"/>
        <w:rPr>
          <w:rFonts w:ascii="Arial" w:hAnsi="Arial" w:cs="Arial"/>
          <w:b/>
          <w:szCs w:val="24"/>
          <w:lang w:val="lt-LT"/>
        </w:rPr>
      </w:pPr>
      <w:r w:rsidRPr="003A1F31">
        <w:rPr>
          <w:rFonts w:ascii="Arial" w:hAnsi="Arial" w:cs="Arial"/>
          <w:lang w:val="lt-LT"/>
        </w:rPr>
        <w:t>____________________</w:t>
      </w:r>
    </w:p>
    <w:p w14:paraId="43B13627" w14:textId="77777777" w:rsidR="00051CCF" w:rsidRPr="003A1F31" w:rsidRDefault="00051CCF" w:rsidP="00263EE7">
      <w:pPr>
        <w:jc w:val="center"/>
        <w:rPr>
          <w:rFonts w:ascii="Arial" w:hAnsi="Arial" w:cs="Arial"/>
          <w:sz w:val="22"/>
          <w:szCs w:val="28"/>
          <w:lang w:val="lt-LT"/>
        </w:rPr>
      </w:pPr>
      <w:r w:rsidRPr="003A1F31">
        <w:rPr>
          <w:rFonts w:ascii="Arial" w:hAnsi="Arial" w:cs="Arial"/>
          <w:sz w:val="22"/>
          <w:szCs w:val="28"/>
          <w:lang w:val="lt-LT"/>
        </w:rPr>
        <w:t>(Data)</w:t>
      </w:r>
    </w:p>
    <w:p w14:paraId="00775209" w14:textId="77777777" w:rsidR="00051CCF" w:rsidRPr="003A1F31" w:rsidRDefault="00051CCF" w:rsidP="00263EE7">
      <w:pPr>
        <w:jc w:val="center"/>
        <w:rPr>
          <w:rFonts w:ascii="Arial" w:hAnsi="Arial" w:cs="Arial"/>
          <w:sz w:val="28"/>
          <w:szCs w:val="22"/>
          <w:lang w:val="lt-LT"/>
        </w:rPr>
      </w:pPr>
      <w:r w:rsidRPr="003A1F31">
        <w:rPr>
          <w:rFonts w:ascii="Arial" w:hAnsi="Arial" w:cs="Arial"/>
          <w:sz w:val="28"/>
          <w:szCs w:val="22"/>
          <w:lang w:val="lt-LT"/>
        </w:rPr>
        <w:t>________________</w:t>
      </w:r>
    </w:p>
    <w:p w14:paraId="7C92CAE7" w14:textId="77777777" w:rsidR="00051CCF" w:rsidRPr="003A1F31" w:rsidRDefault="00051CCF" w:rsidP="00263EE7">
      <w:pPr>
        <w:jc w:val="center"/>
        <w:rPr>
          <w:rFonts w:ascii="Arial" w:hAnsi="Arial" w:cs="Arial"/>
          <w:sz w:val="22"/>
          <w:szCs w:val="28"/>
          <w:lang w:val="lt-LT"/>
        </w:rPr>
      </w:pPr>
      <w:r w:rsidRPr="003A1F31">
        <w:rPr>
          <w:rFonts w:ascii="Arial" w:hAnsi="Arial" w:cs="Arial"/>
          <w:sz w:val="22"/>
          <w:szCs w:val="28"/>
          <w:lang w:val="lt-LT"/>
        </w:rPr>
        <w:t>(Vieta)</w:t>
      </w:r>
    </w:p>
    <w:p w14:paraId="267F037F" w14:textId="77777777" w:rsidR="00051CCF" w:rsidRPr="003A1F31" w:rsidRDefault="00051CCF" w:rsidP="00263EE7">
      <w:pPr>
        <w:jc w:val="both"/>
        <w:rPr>
          <w:rFonts w:ascii="Arial" w:hAnsi="Arial" w:cs="Arial"/>
          <w:lang w:val="lt-LT"/>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2126"/>
        <w:gridCol w:w="2268"/>
        <w:gridCol w:w="2268"/>
      </w:tblGrid>
      <w:tr w:rsidR="00051CCF" w:rsidRPr="003A1F31" w14:paraId="6FD32751" w14:textId="77777777" w:rsidTr="00180046">
        <w:trPr>
          <w:trHeight w:val="615"/>
        </w:trPr>
        <w:tc>
          <w:tcPr>
            <w:tcW w:w="3085" w:type="dxa"/>
          </w:tcPr>
          <w:p w14:paraId="71B5DCA6" w14:textId="77777777" w:rsidR="00051CCF" w:rsidRPr="003A1F31" w:rsidRDefault="00051CCF" w:rsidP="00263EE7">
            <w:pPr>
              <w:jc w:val="both"/>
              <w:rPr>
                <w:rFonts w:ascii="Arial" w:hAnsi="Arial" w:cs="Arial"/>
                <w:lang w:val="lt-LT"/>
              </w:rPr>
            </w:pPr>
          </w:p>
        </w:tc>
        <w:tc>
          <w:tcPr>
            <w:tcW w:w="2126" w:type="dxa"/>
            <w:vAlign w:val="center"/>
          </w:tcPr>
          <w:p w14:paraId="68DED160" w14:textId="77777777" w:rsidR="00051CCF" w:rsidRPr="003A1F31" w:rsidRDefault="00051CCF" w:rsidP="00263EE7">
            <w:pPr>
              <w:jc w:val="both"/>
              <w:rPr>
                <w:rFonts w:ascii="Arial" w:hAnsi="Arial" w:cs="Arial"/>
                <w:lang w:val="lt-LT"/>
              </w:rPr>
            </w:pPr>
            <w:r w:rsidRPr="003A1F31">
              <w:rPr>
                <w:rFonts w:ascii="Arial" w:hAnsi="Arial" w:cs="Arial"/>
                <w:lang w:val="lt-LT"/>
              </w:rPr>
              <w:t>Įmonės kodas</w:t>
            </w:r>
          </w:p>
        </w:tc>
        <w:tc>
          <w:tcPr>
            <w:tcW w:w="2268" w:type="dxa"/>
            <w:vAlign w:val="center"/>
          </w:tcPr>
          <w:p w14:paraId="4713407E" w14:textId="77777777" w:rsidR="00051CCF" w:rsidRPr="003A1F31" w:rsidRDefault="00051CCF" w:rsidP="00263EE7">
            <w:pPr>
              <w:jc w:val="both"/>
              <w:rPr>
                <w:rFonts w:ascii="Arial" w:hAnsi="Arial" w:cs="Arial"/>
                <w:lang w:val="lt-LT"/>
              </w:rPr>
            </w:pPr>
            <w:r w:rsidRPr="003A1F31">
              <w:rPr>
                <w:rFonts w:ascii="Arial" w:hAnsi="Arial" w:cs="Arial"/>
                <w:lang w:val="lt-LT"/>
              </w:rPr>
              <w:t>Pavadinimas</w:t>
            </w:r>
          </w:p>
        </w:tc>
        <w:tc>
          <w:tcPr>
            <w:tcW w:w="2268" w:type="dxa"/>
            <w:vAlign w:val="center"/>
          </w:tcPr>
          <w:p w14:paraId="489DFBD6" w14:textId="77777777" w:rsidR="00051CCF" w:rsidRPr="003A1F31" w:rsidRDefault="00051CCF" w:rsidP="00263EE7">
            <w:pPr>
              <w:jc w:val="both"/>
              <w:rPr>
                <w:rFonts w:ascii="Arial" w:hAnsi="Arial" w:cs="Arial"/>
                <w:lang w:val="lt-LT"/>
              </w:rPr>
            </w:pPr>
            <w:r w:rsidRPr="003A1F31">
              <w:rPr>
                <w:rFonts w:ascii="Arial" w:hAnsi="Arial" w:cs="Arial"/>
                <w:lang w:val="lt-LT"/>
              </w:rPr>
              <w:t>Adresas, pašto kodas</w:t>
            </w:r>
          </w:p>
        </w:tc>
      </w:tr>
      <w:tr w:rsidR="00051CCF" w:rsidRPr="00FE759F" w14:paraId="65852AC8" w14:textId="77777777" w:rsidTr="00180046">
        <w:tc>
          <w:tcPr>
            <w:tcW w:w="3085" w:type="dxa"/>
            <w:tcBorders>
              <w:bottom w:val="single" w:sz="4" w:space="0" w:color="auto"/>
            </w:tcBorders>
          </w:tcPr>
          <w:p w14:paraId="129841D2" w14:textId="77777777" w:rsidR="00051CCF" w:rsidRPr="003A1F31" w:rsidRDefault="00051CCF" w:rsidP="00263EE7">
            <w:pPr>
              <w:jc w:val="both"/>
              <w:rPr>
                <w:rFonts w:ascii="Arial" w:hAnsi="Arial" w:cs="Arial"/>
                <w:lang w:val="lt-LT"/>
              </w:rPr>
            </w:pPr>
            <w:r w:rsidRPr="003A1F31">
              <w:rPr>
                <w:rFonts w:ascii="Arial" w:hAnsi="Arial" w:cs="Arial"/>
                <w:lang w:val="lt-LT"/>
              </w:rPr>
              <w:t>Konkurso dalyvis / jungtinės veiklos pagrindinis partneris</w:t>
            </w:r>
          </w:p>
        </w:tc>
        <w:tc>
          <w:tcPr>
            <w:tcW w:w="2126" w:type="dxa"/>
            <w:tcBorders>
              <w:bottom w:val="single" w:sz="4" w:space="0" w:color="auto"/>
            </w:tcBorders>
          </w:tcPr>
          <w:p w14:paraId="7621BE46" w14:textId="77777777" w:rsidR="00051CCF" w:rsidRPr="003A1F31" w:rsidRDefault="00051CCF" w:rsidP="00263EE7">
            <w:pPr>
              <w:jc w:val="both"/>
              <w:rPr>
                <w:rFonts w:ascii="Arial" w:hAnsi="Arial" w:cs="Arial"/>
                <w:lang w:val="lt-LT"/>
              </w:rPr>
            </w:pPr>
          </w:p>
        </w:tc>
        <w:tc>
          <w:tcPr>
            <w:tcW w:w="2268" w:type="dxa"/>
            <w:tcBorders>
              <w:bottom w:val="single" w:sz="4" w:space="0" w:color="auto"/>
            </w:tcBorders>
          </w:tcPr>
          <w:p w14:paraId="078D6AFC" w14:textId="77777777" w:rsidR="00051CCF" w:rsidRPr="003A1F31" w:rsidRDefault="00051CCF" w:rsidP="00263EE7">
            <w:pPr>
              <w:jc w:val="both"/>
              <w:rPr>
                <w:rFonts w:ascii="Arial" w:hAnsi="Arial" w:cs="Arial"/>
                <w:lang w:val="lt-LT"/>
              </w:rPr>
            </w:pPr>
          </w:p>
        </w:tc>
        <w:tc>
          <w:tcPr>
            <w:tcW w:w="2268" w:type="dxa"/>
            <w:tcBorders>
              <w:bottom w:val="single" w:sz="4" w:space="0" w:color="auto"/>
            </w:tcBorders>
          </w:tcPr>
          <w:p w14:paraId="574DFA38" w14:textId="77777777" w:rsidR="00051CCF" w:rsidRPr="003A1F31" w:rsidRDefault="00051CCF" w:rsidP="00263EE7">
            <w:pPr>
              <w:jc w:val="both"/>
              <w:rPr>
                <w:rFonts w:ascii="Arial" w:hAnsi="Arial" w:cs="Arial"/>
                <w:lang w:val="lt-LT"/>
              </w:rPr>
            </w:pPr>
          </w:p>
        </w:tc>
      </w:tr>
      <w:tr w:rsidR="00051CCF" w:rsidRPr="003A1F31" w14:paraId="3D2943AB" w14:textId="77777777" w:rsidTr="00180046">
        <w:trPr>
          <w:trHeight w:val="425"/>
        </w:trPr>
        <w:tc>
          <w:tcPr>
            <w:tcW w:w="3085" w:type="dxa"/>
          </w:tcPr>
          <w:p w14:paraId="40C71ED6" w14:textId="77777777" w:rsidR="00051CCF" w:rsidRPr="003A1F31" w:rsidRDefault="00051CCF" w:rsidP="00263EE7">
            <w:pPr>
              <w:jc w:val="both"/>
              <w:rPr>
                <w:rFonts w:ascii="Arial" w:hAnsi="Arial" w:cs="Arial"/>
                <w:vertAlign w:val="superscript"/>
                <w:lang w:val="lt-LT"/>
              </w:rPr>
            </w:pPr>
            <w:r w:rsidRPr="003A1F31">
              <w:rPr>
                <w:rFonts w:ascii="Arial" w:hAnsi="Arial" w:cs="Arial"/>
                <w:lang w:val="lt-LT"/>
              </w:rPr>
              <w:t>Partneris 1</w:t>
            </w:r>
            <w:r w:rsidRPr="003A1F31">
              <w:rPr>
                <w:rFonts w:ascii="Arial" w:hAnsi="Arial" w:cs="Arial"/>
                <w:vertAlign w:val="superscript"/>
                <w:lang w:val="lt-LT"/>
              </w:rPr>
              <w:t>*</w:t>
            </w:r>
          </w:p>
        </w:tc>
        <w:tc>
          <w:tcPr>
            <w:tcW w:w="2126" w:type="dxa"/>
          </w:tcPr>
          <w:p w14:paraId="31F6CBF6" w14:textId="77777777" w:rsidR="00051CCF" w:rsidRPr="003A1F31" w:rsidRDefault="00051CCF" w:rsidP="00263EE7">
            <w:pPr>
              <w:jc w:val="both"/>
              <w:rPr>
                <w:rFonts w:ascii="Arial" w:hAnsi="Arial" w:cs="Arial"/>
                <w:lang w:val="lt-LT"/>
              </w:rPr>
            </w:pPr>
          </w:p>
          <w:p w14:paraId="63FB7C80" w14:textId="77777777" w:rsidR="00051CCF" w:rsidRPr="003A1F31" w:rsidRDefault="00051CCF" w:rsidP="00263EE7">
            <w:pPr>
              <w:jc w:val="both"/>
              <w:rPr>
                <w:rFonts w:ascii="Arial" w:hAnsi="Arial" w:cs="Arial"/>
                <w:lang w:val="lt-LT"/>
              </w:rPr>
            </w:pPr>
          </w:p>
        </w:tc>
        <w:tc>
          <w:tcPr>
            <w:tcW w:w="2268" w:type="dxa"/>
          </w:tcPr>
          <w:p w14:paraId="41E41610" w14:textId="77777777" w:rsidR="00051CCF" w:rsidRPr="003A1F31" w:rsidRDefault="00051CCF" w:rsidP="00263EE7">
            <w:pPr>
              <w:jc w:val="both"/>
              <w:rPr>
                <w:rFonts w:ascii="Arial" w:hAnsi="Arial" w:cs="Arial"/>
                <w:lang w:val="lt-LT"/>
              </w:rPr>
            </w:pPr>
          </w:p>
        </w:tc>
        <w:tc>
          <w:tcPr>
            <w:tcW w:w="2268" w:type="dxa"/>
          </w:tcPr>
          <w:p w14:paraId="26D50010" w14:textId="77777777" w:rsidR="00051CCF" w:rsidRDefault="00051CCF" w:rsidP="00263EE7">
            <w:pPr>
              <w:jc w:val="both"/>
              <w:rPr>
                <w:rFonts w:ascii="Arial" w:hAnsi="Arial" w:cs="Arial"/>
                <w:lang w:val="lt-LT"/>
              </w:rPr>
            </w:pPr>
          </w:p>
          <w:p w14:paraId="54702008" w14:textId="77777777" w:rsidR="00180046" w:rsidRDefault="00180046" w:rsidP="00263EE7">
            <w:pPr>
              <w:jc w:val="both"/>
              <w:rPr>
                <w:rFonts w:ascii="Arial" w:hAnsi="Arial" w:cs="Arial"/>
                <w:lang w:val="lt-LT"/>
              </w:rPr>
            </w:pPr>
          </w:p>
          <w:p w14:paraId="662F3C4D" w14:textId="77777777" w:rsidR="00180046" w:rsidRPr="003A1F31" w:rsidRDefault="00180046" w:rsidP="00263EE7">
            <w:pPr>
              <w:jc w:val="both"/>
              <w:rPr>
                <w:rFonts w:ascii="Arial" w:hAnsi="Arial" w:cs="Arial"/>
                <w:lang w:val="lt-LT"/>
              </w:rPr>
            </w:pPr>
          </w:p>
        </w:tc>
      </w:tr>
    </w:tbl>
    <w:p w14:paraId="5EC09FD1" w14:textId="77777777" w:rsidR="00180046" w:rsidRDefault="00180046" w:rsidP="00263EE7">
      <w:pPr>
        <w:jc w:val="both"/>
        <w:rPr>
          <w:rFonts w:ascii="Arial" w:hAnsi="Arial" w:cs="Arial"/>
          <w:i/>
          <w:szCs w:val="24"/>
          <w:vertAlign w:val="superscript"/>
          <w:lang w:val="lt-LT"/>
        </w:rPr>
      </w:pPr>
    </w:p>
    <w:p w14:paraId="268B4437" w14:textId="77777777" w:rsidR="00051CCF" w:rsidRPr="003A1F31" w:rsidRDefault="00051CCF" w:rsidP="00263EE7">
      <w:pPr>
        <w:jc w:val="both"/>
        <w:rPr>
          <w:rFonts w:ascii="Arial" w:hAnsi="Arial" w:cs="Arial"/>
          <w:i/>
          <w:szCs w:val="24"/>
          <w:lang w:val="lt-LT"/>
        </w:rPr>
      </w:pPr>
      <w:r w:rsidRPr="003A1F31">
        <w:rPr>
          <w:rFonts w:ascii="Arial" w:hAnsi="Arial" w:cs="Arial"/>
          <w:i/>
          <w:szCs w:val="24"/>
          <w:vertAlign w:val="superscript"/>
          <w:lang w:val="lt-LT"/>
        </w:rPr>
        <w:t>*</w:t>
      </w:r>
      <w:r w:rsidRPr="003A1F31">
        <w:rPr>
          <w:rFonts w:ascii="Arial" w:hAnsi="Arial" w:cs="Arial"/>
          <w:i/>
          <w:szCs w:val="24"/>
          <w:lang w:val="lt-LT"/>
        </w:rPr>
        <w:t xml:space="preserve"> Turi būti tiek eilučių, kiek yra jungtinės veiklos partnerių. </w:t>
      </w:r>
    </w:p>
    <w:p w14:paraId="47C4B08C" w14:textId="77777777" w:rsidR="00051CCF" w:rsidRPr="003A1F31" w:rsidRDefault="00051CCF" w:rsidP="00263EE7">
      <w:pPr>
        <w:jc w:val="both"/>
        <w:rPr>
          <w:rFonts w:ascii="Arial" w:hAnsi="Arial" w:cs="Arial"/>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103"/>
      </w:tblGrid>
      <w:tr w:rsidR="00051CCF" w:rsidRPr="00FE759F" w14:paraId="21D53CE6" w14:textId="77777777" w:rsidTr="00ED2F7C">
        <w:tc>
          <w:tcPr>
            <w:tcW w:w="4644" w:type="dxa"/>
          </w:tcPr>
          <w:p w14:paraId="5FB5B809" w14:textId="18211D68" w:rsidR="00051CCF" w:rsidRPr="003A1F31" w:rsidRDefault="00B84B10" w:rsidP="00263EE7">
            <w:pPr>
              <w:jc w:val="both"/>
              <w:rPr>
                <w:rFonts w:ascii="Arial" w:hAnsi="Arial" w:cs="Arial"/>
                <w:lang w:val="lt-LT"/>
              </w:rPr>
            </w:pPr>
            <w:r>
              <w:rPr>
                <w:rFonts w:ascii="Arial" w:hAnsi="Arial" w:cs="Arial"/>
                <w:noProof/>
                <w:lang w:val="lt-LT" w:eastAsia="lt-LT"/>
              </w:rPr>
              <mc:AlternateContent>
                <mc:Choice Requires="wps">
                  <w:drawing>
                    <wp:anchor distT="0" distB="0" distL="114300" distR="114300" simplePos="0" relativeHeight="251659264" behindDoc="0" locked="0" layoutInCell="0" allowOverlap="1" wp14:anchorId="6EF88A47" wp14:editId="42D59E27">
                      <wp:simplePos x="0" y="0"/>
                      <wp:positionH relativeFrom="column">
                        <wp:posOffset>-506730</wp:posOffset>
                      </wp:positionH>
                      <wp:positionV relativeFrom="paragraph">
                        <wp:posOffset>53340</wp:posOffset>
                      </wp:positionV>
                      <wp:extent cx="217170" cy="3048000"/>
                      <wp:effectExtent l="0" t="0" r="0" b="0"/>
                      <wp:wrapNone/>
                      <wp:docPr id="585228480" name="Teksto laukas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3048000"/>
                              </a:xfrm>
                              <a:prstGeom prst="rect">
                                <a:avLst/>
                              </a:prstGeom>
                              <a:noFill/>
                              <a:ln>
                                <a:noFill/>
                              </a:ln>
                            </wps:spPr>
                            <wps:txbx>
                              <w:txbxContent>
                                <w:p w14:paraId="049E2273" w14:textId="77777777" w:rsidR="00626869" w:rsidRPr="00A476A3" w:rsidRDefault="00626869" w:rsidP="00051CCF">
                                  <w:pPr>
                                    <w:jc w:val="center"/>
                                    <w:rPr>
                                      <w:sz w:val="20"/>
                                      <w:lang w:val="pt-BR"/>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F88A47" id="_x0000_t202" coordsize="21600,21600" o:spt="202" path="m,l,21600r21600,l21600,xe">
                      <v:stroke joinstyle="miter"/>
                      <v:path gradientshapeok="t" o:connecttype="rect"/>
                    </v:shapetype>
                    <v:shape id="Teksto laukas 1" o:spid="_x0000_s1026" type="#_x0000_t202" style="position:absolute;left:0;text-align:left;margin-left:-39.9pt;margin-top:4.2pt;width:17.1pt;height:2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" o:allowincell="f" filled="f" stroked="f">
                      <v:textbox style="layout-flow:vertical;mso-layout-flow-alt:bottom-to-top" inset="0,0,0,0">
                        <w:txbxContent>
                          <w:p w14:paraId="049E2273" w14:textId="77777777" w:rsidR="00626869" w:rsidRPr="00A476A3" w:rsidRDefault="00626869" w:rsidP="00051CCF">
                            <w:pPr>
                              <w:jc w:val="center"/>
                              <w:rPr>
                                <w:sz w:val="20"/>
                                <w:lang w:val="pt-BR"/>
                              </w:rPr>
                            </w:pPr>
                          </w:p>
                        </w:txbxContent>
                      </v:textbox>
                    </v:shape>
                  </w:pict>
                </mc:Fallback>
              </mc:AlternateContent>
            </w:r>
            <w:r w:rsidR="00051CCF" w:rsidRPr="003A1F31">
              <w:rPr>
                <w:rFonts w:ascii="Arial" w:hAnsi="Arial" w:cs="Arial"/>
                <w:lang w:val="lt-LT"/>
              </w:rPr>
              <w:t>Už pasiūlymą atsakingo asmens vardas, pavardė</w:t>
            </w:r>
          </w:p>
        </w:tc>
        <w:tc>
          <w:tcPr>
            <w:tcW w:w="5103" w:type="dxa"/>
          </w:tcPr>
          <w:p w14:paraId="59620E8E" w14:textId="77777777" w:rsidR="00051CCF" w:rsidRPr="003A1F31" w:rsidRDefault="00051CCF" w:rsidP="00263EE7">
            <w:pPr>
              <w:jc w:val="both"/>
              <w:rPr>
                <w:rFonts w:ascii="Arial" w:hAnsi="Arial" w:cs="Arial"/>
                <w:lang w:val="lt-LT"/>
              </w:rPr>
            </w:pPr>
          </w:p>
        </w:tc>
      </w:tr>
      <w:tr w:rsidR="00051CCF" w:rsidRPr="003A1F31" w14:paraId="48B0D39F" w14:textId="77777777" w:rsidTr="00ED2F7C">
        <w:tc>
          <w:tcPr>
            <w:tcW w:w="4644" w:type="dxa"/>
          </w:tcPr>
          <w:p w14:paraId="0C8DF8D5" w14:textId="77777777" w:rsidR="00051CCF" w:rsidRPr="003A1F31" w:rsidRDefault="00051CCF" w:rsidP="00263EE7">
            <w:pPr>
              <w:jc w:val="both"/>
              <w:rPr>
                <w:rFonts w:ascii="Arial" w:hAnsi="Arial" w:cs="Arial"/>
                <w:lang w:val="lt-LT"/>
              </w:rPr>
            </w:pPr>
            <w:r w:rsidRPr="003A1F31">
              <w:rPr>
                <w:rFonts w:ascii="Arial" w:hAnsi="Arial" w:cs="Arial"/>
                <w:lang w:val="lt-LT"/>
              </w:rPr>
              <w:t>Telefono numeris</w:t>
            </w:r>
          </w:p>
        </w:tc>
        <w:tc>
          <w:tcPr>
            <w:tcW w:w="5103" w:type="dxa"/>
          </w:tcPr>
          <w:p w14:paraId="3D8FBC7A" w14:textId="77777777" w:rsidR="00051CCF" w:rsidRPr="003A1F31" w:rsidRDefault="00051CCF" w:rsidP="00263EE7">
            <w:pPr>
              <w:jc w:val="both"/>
              <w:rPr>
                <w:rFonts w:ascii="Arial" w:hAnsi="Arial" w:cs="Arial"/>
                <w:lang w:val="lt-LT"/>
              </w:rPr>
            </w:pPr>
          </w:p>
          <w:p w14:paraId="4E3E5788" w14:textId="77777777" w:rsidR="00051CCF" w:rsidRPr="003A1F31" w:rsidRDefault="00051CCF" w:rsidP="00263EE7">
            <w:pPr>
              <w:jc w:val="both"/>
              <w:rPr>
                <w:rFonts w:ascii="Arial" w:hAnsi="Arial" w:cs="Arial"/>
                <w:lang w:val="lt-LT"/>
              </w:rPr>
            </w:pPr>
          </w:p>
        </w:tc>
      </w:tr>
      <w:tr w:rsidR="00051CCF" w:rsidRPr="003A1F31" w14:paraId="06491F4C" w14:textId="77777777" w:rsidTr="00ED2F7C">
        <w:tc>
          <w:tcPr>
            <w:tcW w:w="4644" w:type="dxa"/>
          </w:tcPr>
          <w:p w14:paraId="42B36516" w14:textId="77777777" w:rsidR="00051CCF" w:rsidRPr="003A1F31" w:rsidRDefault="00051CCF" w:rsidP="00263EE7">
            <w:pPr>
              <w:jc w:val="both"/>
              <w:rPr>
                <w:rFonts w:ascii="Arial" w:hAnsi="Arial" w:cs="Arial"/>
                <w:lang w:val="lt-LT"/>
              </w:rPr>
            </w:pPr>
            <w:r w:rsidRPr="003A1F31">
              <w:rPr>
                <w:rFonts w:ascii="Arial" w:hAnsi="Arial" w:cs="Arial"/>
                <w:lang w:val="lt-LT"/>
              </w:rPr>
              <w:t>El. pašto adresas</w:t>
            </w:r>
          </w:p>
        </w:tc>
        <w:tc>
          <w:tcPr>
            <w:tcW w:w="5103" w:type="dxa"/>
          </w:tcPr>
          <w:p w14:paraId="7739CD2A" w14:textId="77777777" w:rsidR="00051CCF" w:rsidRPr="003A1F31" w:rsidRDefault="00051CCF" w:rsidP="00263EE7">
            <w:pPr>
              <w:jc w:val="both"/>
              <w:rPr>
                <w:rFonts w:ascii="Arial" w:hAnsi="Arial" w:cs="Arial"/>
                <w:lang w:val="lt-LT"/>
              </w:rPr>
            </w:pPr>
          </w:p>
          <w:p w14:paraId="7F80ABBB" w14:textId="77777777" w:rsidR="00051CCF" w:rsidRPr="003A1F31" w:rsidRDefault="00051CCF" w:rsidP="00263EE7">
            <w:pPr>
              <w:jc w:val="both"/>
              <w:rPr>
                <w:rFonts w:ascii="Arial" w:hAnsi="Arial" w:cs="Arial"/>
                <w:lang w:val="lt-LT"/>
              </w:rPr>
            </w:pPr>
          </w:p>
        </w:tc>
      </w:tr>
    </w:tbl>
    <w:p w14:paraId="3E424B8D" w14:textId="77777777" w:rsidR="00051CCF" w:rsidRPr="003A1F31" w:rsidRDefault="00051CCF" w:rsidP="00263EE7">
      <w:pPr>
        <w:ind w:right="-1"/>
        <w:jc w:val="both"/>
        <w:rPr>
          <w:rFonts w:ascii="Arial" w:hAnsi="Arial" w:cs="Arial"/>
          <w:i/>
          <w:szCs w:val="24"/>
          <w:lang w:val="lt-LT"/>
        </w:rPr>
      </w:pPr>
    </w:p>
    <w:p w14:paraId="105928C2" w14:textId="77777777" w:rsidR="00051CCF" w:rsidRPr="00AC071E" w:rsidRDefault="00051CCF" w:rsidP="00263EE7">
      <w:pPr>
        <w:pStyle w:val="Pagrindiniotekstotrauka2"/>
        <w:jc w:val="both"/>
        <w:rPr>
          <w:rFonts w:ascii="Arial" w:hAnsi="Arial" w:cs="Arial"/>
          <w:lang w:val="lt-LT"/>
        </w:rPr>
      </w:pPr>
      <w:r w:rsidRPr="00AC071E">
        <w:rPr>
          <w:rFonts w:ascii="Arial" w:hAnsi="Arial" w:cs="Arial"/>
          <w:lang w:val="lt-LT"/>
        </w:rPr>
        <w:t>1. Šiuo pasiūlymu pažymime, kad sutinkame su visomis pirkimo sąlygomis, nustatytomis:</w:t>
      </w:r>
    </w:p>
    <w:p w14:paraId="0FCAD576" w14:textId="77777777" w:rsidR="00070993" w:rsidRPr="00070993" w:rsidRDefault="00070993" w:rsidP="00243069">
      <w:pPr>
        <w:numPr>
          <w:ilvl w:val="0"/>
          <w:numId w:val="5"/>
        </w:numPr>
        <w:ind w:left="0"/>
        <w:jc w:val="both"/>
        <w:rPr>
          <w:rFonts w:ascii="Arial" w:hAnsi="Arial" w:cs="Arial"/>
          <w:szCs w:val="24"/>
          <w:lang w:val="lt-LT"/>
        </w:rPr>
      </w:pPr>
      <w:r w:rsidRPr="00070993">
        <w:rPr>
          <w:rFonts w:ascii="Arial" w:hAnsi="Arial" w:cs="Arial"/>
          <w:szCs w:val="24"/>
          <w:lang w:val="lt-LT"/>
        </w:rPr>
        <w:t>skelbime apie pirkimą, paskelbtame CVP IS priemonėmis;</w:t>
      </w:r>
    </w:p>
    <w:p w14:paraId="2C2766B2" w14:textId="6C8AFA0A" w:rsidR="00051CCF" w:rsidRPr="00070993" w:rsidRDefault="00070993" w:rsidP="00263EE7">
      <w:pPr>
        <w:numPr>
          <w:ilvl w:val="0"/>
          <w:numId w:val="2"/>
        </w:numPr>
        <w:jc w:val="both"/>
        <w:rPr>
          <w:rFonts w:ascii="Arial" w:hAnsi="Arial" w:cs="Arial"/>
          <w:lang w:val="lt-LT"/>
        </w:rPr>
      </w:pPr>
      <w:r w:rsidRPr="00070993">
        <w:rPr>
          <w:rFonts w:ascii="Arial" w:hAnsi="Arial" w:cs="Arial"/>
          <w:szCs w:val="24"/>
          <w:lang w:val="lt-LT"/>
        </w:rPr>
        <w:t>supaprastinto pirkimo, vykdomo atviro konkurso būdu CVP IS priemonėmis, sąlygose</w:t>
      </w:r>
      <w:r w:rsidR="00051CCF" w:rsidRPr="00070993">
        <w:rPr>
          <w:rFonts w:ascii="Arial" w:hAnsi="Arial" w:cs="Arial"/>
          <w:lang w:val="lt-LT"/>
        </w:rPr>
        <w:t>;</w:t>
      </w:r>
    </w:p>
    <w:p w14:paraId="7E9B7F12" w14:textId="77777777" w:rsidR="00051CCF" w:rsidRPr="003A1F31" w:rsidRDefault="00051CCF" w:rsidP="00263EE7">
      <w:pPr>
        <w:numPr>
          <w:ilvl w:val="0"/>
          <w:numId w:val="2"/>
        </w:numPr>
        <w:jc w:val="both"/>
        <w:rPr>
          <w:rFonts w:ascii="Arial" w:hAnsi="Arial" w:cs="Arial"/>
          <w:lang w:val="lt-LT"/>
        </w:rPr>
      </w:pPr>
      <w:r w:rsidRPr="003A1F31">
        <w:rPr>
          <w:rFonts w:ascii="Arial" w:hAnsi="Arial" w:cs="Arial"/>
          <w:lang w:val="lt-LT"/>
        </w:rPr>
        <w:t>kituose pirkimo dokumentuose.</w:t>
      </w:r>
    </w:p>
    <w:p w14:paraId="2E66CF86" w14:textId="77777777" w:rsidR="00051CCF" w:rsidRPr="003A1F31" w:rsidRDefault="00051CCF" w:rsidP="00263EE7">
      <w:pPr>
        <w:ind w:left="-27" w:firstLine="747"/>
        <w:jc w:val="both"/>
        <w:rPr>
          <w:rFonts w:ascii="Arial" w:hAnsi="Arial" w:cs="Arial"/>
          <w:szCs w:val="24"/>
          <w:lang w:val="lt-LT"/>
        </w:rPr>
      </w:pPr>
      <w:r w:rsidRPr="003A1F31">
        <w:rPr>
          <w:rFonts w:ascii="Arial" w:hAnsi="Arial" w:cs="Arial"/>
          <w:szCs w:val="24"/>
          <w:lang w:val="lt-LT"/>
        </w:rPr>
        <w:t>Taip pat patvirtiname, kad visa mūsų pasiūlyme pateikta informacija yra teisinga ir, kad mes nenuslėpėme jokios informacijos, kurią buvo prašoma pateikti pirkimo dokumentuose. Taip pat patvirtiname, kad nedalyvavome rengiant pirkimo dokumentus, o taip pat nesame susiję su jokiu kitu šiame pirkime dalyvaujančiu tiekėju (įmone) ar kita suinteresuota šalimi.</w:t>
      </w:r>
    </w:p>
    <w:p w14:paraId="3934166E" w14:textId="77777777" w:rsidR="00051CCF" w:rsidRPr="003A1F31" w:rsidRDefault="00051CCF" w:rsidP="00263EE7">
      <w:pPr>
        <w:ind w:firstLine="720"/>
        <w:jc w:val="both"/>
        <w:rPr>
          <w:rFonts w:ascii="Arial" w:hAnsi="Arial" w:cs="Arial"/>
          <w:szCs w:val="24"/>
          <w:lang w:val="lt-LT"/>
        </w:rPr>
      </w:pPr>
      <w:r w:rsidRPr="003A1F31">
        <w:rPr>
          <w:rFonts w:ascii="Arial" w:hAnsi="Arial" w:cs="Arial"/>
          <w:szCs w:val="24"/>
          <w:lang w:val="lt-LT"/>
        </w:rPr>
        <w:t>Suprantame, kad išaiškėjus aukščiau nurodytoms aplinkybėms būsime pašalinti iš šio pirkimo ir mūsų pateiktas pasiūlymas bus atmestas.</w:t>
      </w:r>
    </w:p>
    <w:p w14:paraId="1E4D5021" w14:textId="77777777" w:rsidR="00051CCF" w:rsidRPr="003A1F31" w:rsidRDefault="00051CCF" w:rsidP="00263EE7">
      <w:pPr>
        <w:ind w:firstLine="720"/>
        <w:jc w:val="both"/>
        <w:rPr>
          <w:rFonts w:ascii="Arial" w:hAnsi="Arial" w:cs="Arial"/>
          <w:lang w:val="lt-LT"/>
        </w:rPr>
      </w:pPr>
      <w:r w:rsidRPr="003A1F31">
        <w:rPr>
          <w:rFonts w:ascii="Arial" w:hAnsi="Arial" w:cs="Arial"/>
          <w:spacing w:val="-4"/>
          <w:lang w:val="lt-LT"/>
        </w:rPr>
        <w:t>Patvirtiname, kad dokumentų skaitmeninės</w:t>
      </w:r>
      <w:r w:rsidRPr="003A1F31">
        <w:rPr>
          <w:rFonts w:ascii="Arial" w:hAnsi="Arial" w:cs="Arial"/>
          <w:lang w:val="lt-LT"/>
        </w:rPr>
        <w:t xml:space="preserve"> kopijos ir elektroninėmis priemonėmis pateikti duomenys yra tikri.</w:t>
      </w:r>
    </w:p>
    <w:p w14:paraId="1707D77C" w14:textId="7AFB8ABB" w:rsidR="00E06E92" w:rsidRDefault="00E06E92" w:rsidP="00263EE7">
      <w:pPr>
        <w:ind w:firstLine="720"/>
        <w:jc w:val="both"/>
        <w:rPr>
          <w:rFonts w:ascii="Arial" w:hAnsi="Arial" w:cs="Arial"/>
          <w:lang w:val="lt-LT"/>
        </w:rPr>
      </w:pPr>
      <w:r>
        <w:rPr>
          <w:rFonts w:ascii="Arial" w:hAnsi="Arial" w:cs="Arial"/>
          <w:lang w:val="lt-LT"/>
        </w:rPr>
        <w:br w:type="page"/>
      </w:r>
    </w:p>
    <w:p w14:paraId="1F063241" w14:textId="77777777" w:rsidR="006C7463" w:rsidRPr="003A1F31" w:rsidRDefault="006C7463" w:rsidP="00263EE7">
      <w:pPr>
        <w:ind w:firstLine="720"/>
        <w:jc w:val="both"/>
        <w:rPr>
          <w:rFonts w:ascii="Arial" w:hAnsi="Arial" w:cs="Arial"/>
          <w:lang w:val="lt-LT"/>
        </w:rPr>
      </w:pPr>
    </w:p>
    <w:p w14:paraId="22E26D31" w14:textId="77777777" w:rsidR="00051CCF" w:rsidRPr="003A1F31" w:rsidRDefault="00051CCF" w:rsidP="00263EE7">
      <w:pPr>
        <w:ind w:firstLine="720"/>
        <w:jc w:val="both"/>
        <w:rPr>
          <w:rFonts w:ascii="Arial" w:hAnsi="Arial" w:cs="Arial"/>
          <w:lang w:val="lt-LT"/>
        </w:rPr>
      </w:pPr>
      <w:r w:rsidRPr="003A1F31">
        <w:rPr>
          <w:rFonts w:ascii="Arial" w:hAnsi="Arial" w:cs="Arial"/>
          <w:b/>
          <w:bCs/>
          <w:u w:val="single"/>
          <w:lang w:val="lt-LT"/>
        </w:rPr>
        <w:t>2. S</w:t>
      </w:r>
      <w:r w:rsidRPr="003A1F31">
        <w:rPr>
          <w:rFonts w:ascii="Arial" w:hAnsi="Arial" w:cs="Arial"/>
          <w:b/>
          <w:u w:val="single"/>
          <w:lang w:val="lt-LT"/>
        </w:rPr>
        <w:t>ubjektai, kuriuos dalyvis ketina pasitelkti sutarčiai vykdyti</w:t>
      </w:r>
      <w:r w:rsidRPr="003A1F31">
        <w:rPr>
          <w:rFonts w:ascii="Arial" w:hAnsi="Arial" w:cs="Arial"/>
          <w:lang w:val="lt-LT"/>
        </w:rPr>
        <w:t>:</w:t>
      </w:r>
    </w:p>
    <w:p w14:paraId="6383ACAB" w14:textId="77777777" w:rsidR="00051CCF" w:rsidRPr="003A1F31" w:rsidRDefault="00051CCF" w:rsidP="00263EE7">
      <w:pPr>
        <w:pStyle w:val="Betarp"/>
        <w:ind w:firstLine="720"/>
        <w:jc w:val="both"/>
        <w:rPr>
          <w:rFonts w:ascii="Arial" w:hAnsi="Arial" w:cs="Arial"/>
          <w:i/>
          <w:iCs/>
        </w:rPr>
      </w:pPr>
      <w:r w:rsidRPr="003A1F31">
        <w:rPr>
          <w:rFonts w:ascii="Arial" w:hAnsi="Arial" w:cs="Arial"/>
          <w:i/>
          <w:iCs/>
        </w:rPr>
        <w:t>2.1. Informacija apie kiekvieno tiekėjų grupės partnerio numatomų prisiimti įsipareigojimų dalį (pildoma, jei pasiūlymą teikia</w:t>
      </w:r>
      <w:r w:rsidRPr="003A1F31">
        <w:rPr>
          <w:rFonts w:ascii="Arial" w:hAnsi="Arial" w:cs="Arial"/>
          <w:i/>
          <w:iCs/>
          <w:color w:val="C00000"/>
        </w:rPr>
        <w:t xml:space="preserve"> </w:t>
      </w:r>
      <w:r w:rsidRPr="003A1F31">
        <w:rPr>
          <w:rFonts w:ascii="Arial" w:hAnsi="Arial" w:cs="Arial"/>
          <w:i/>
          <w:iCs/>
        </w:rPr>
        <w:t>tiekėjų grupė):</w:t>
      </w:r>
    </w:p>
    <w:p w14:paraId="4D83FAFB" w14:textId="77777777" w:rsidR="00051CCF" w:rsidRPr="003A1F31" w:rsidRDefault="00051CCF" w:rsidP="00263EE7">
      <w:pPr>
        <w:pStyle w:val="Betarp"/>
        <w:ind w:firstLine="720"/>
        <w:jc w:val="both"/>
        <w:rPr>
          <w:rFonts w:ascii="Arial" w:hAnsi="Arial"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14"/>
        <w:gridCol w:w="3006"/>
        <w:gridCol w:w="2861"/>
        <w:gridCol w:w="1630"/>
        <w:gridCol w:w="1523"/>
      </w:tblGrid>
      <w:tr w:rsidR="00051CCF" w:rsidRPr="00FE759F" w14:paraId="1F1ED47B" w14:textId="77777777" w:rsidTr="00ED2F7C">
        <w:trPr>
          <w:trHeight w:val="547"/>
        </w:trPr>
        <w:tc>
          <w:tcPr>
            <w:tcW w:w="614" w:type="dxa"/>
            <w:vMerge w:val="restart"/>
            <w:tcBorders>
              <w:top w:val="single" w:sz="4" w:space="0" w:color="auto"/>
              <w:left w:val="single" w:sz="4" w:space="0" w:color="auto"/>
              <w:bottom w:val="single" w:sz="4" w:space="0" w:color="auto"/>
              <w:right w:val="single" w:sz="4" w:space="0" w:color="auto"/>
            </w:tcBorders>
            <w:vAlign w:val="center"/>
            <w:hideMark/>
          </w:tcPr>
          <w:p w14:paraId="5B40475F" w14:textId="77777777" w:rsidR="00051CCF" w:rsidRPr="003A1F31" w:rsidRDefault="00051CCF" w:rsidP="00263EE7">
            <w:pPr>
              <w:pStyle w:val="Betarp"/>
              <w:jc w:val="center"/>
              <w:rPr>
                <w:rFonts w:ascii="Arial" w:hAnsi="Arial" w:cs="Arial"/>
                <w:b/>
              </w:rPr>
            </w:pPr>
            <w:r w:rsidRPr="003A1F31">
              <w:rPr>
                <w:rFonts w:ascii="Arial" w:hAnsi="Arial" w:cs="Arial"/>
                <w:b/>
              </w:rPr>
              <w:t>Eil. Nr.</w:t>
            </w:r>
          </w:p>
        </w:tc>
        <w:tc>
          <w:tcPr>
            <w:tcW w:w="3006" w:type="dxa"/>
            <w:vMerge w:val="restart"/>
            <w:tcBorders>
              <w:top w:val="single" w:sz="4" w:space="0" w:color="auto"/>
              <w:left w:val="single" w:sz="4" w:space="0" w:color="auto"/>
              <w:bottom w:val="single" w:sz="4" w:space="0" w:color="auto"/>
              <w:right w:val="single" w:sz="4" w:space="0" w:color="auto"/>
            </w:tcBorders>
            <w:vAlign w:val="center"/>
            <w:hideMark/>
          </w:tcPr>
          <w:p w14:paraId="4BFEFFB2" w14:textId="77777777" w:rsidR="00051CCF" w:rsidRPr="003A1F31" w:rsidRDefault="00051CCF" w:rsidP="00263EE7">
            <w:pPr>
              <w:pStyle w:val="Betarp"/>
              <w:jc w:val="center"/>
              <w:rPr>
                <w:rFonts w:ascii="Arial" w:hAnsi="Arial" w:cs="Arial"/>
                <w:b/>
              </w:rPr>
            </w:pPr>
            <w:r w:rsidRPr="003A1F31">
              <w:rPr>
                <w:rFonts w:ascii="Arial" w:hAnsi="Arial" w:cs="Arial"/>
                <w:b/>
              </w:rPr>
              <w:t>Partnerio pavadinimas</w:t>
            </w:r>
          </w:p>
        </w:tc>
        <w:tc>
          <w:tcPr>
            <w:tcW w:w="2861" w:type="dxa"/>
            <w:vMerge w:val="restart"/>
            <w:tcBorders>
              <w:top w:val="single" w:sz="4" w:space="0" w:color="auto"/>
              <w:left w:val="single" w:sz="4" w:space="0" w:color="auto"/>
              <w:bottom w:val="single" w:sz="4" w:space="0" w:color="auto"/>
              <w:right w:val="single" w:sz="4" w:space="0" w:color="auto"/>
            </w:tcBorders>
            <w:vAlign w:val="center"/>
            <w:hideMark/>
          </w:tcPr>
          <w:p w14:paraId="10A436FE" w14:textId="77777777" w:rsidR="00051CCF" w:rsidRPr="003A1F31" w:rsidRDefault="00051CCF" w:rsidP="00263EE7">
            <w:pPr>
              <w:pStyle w:val="Betarp"/>
              <w:jc w:val="center"/>
              <w:rPr>
                <w:rFonts w:ascii="Arial" w:hAnsi="Arial" w:cs="Arial"/>
                <w:b/>
              </w:rPr>
            </w:pPr>
            <w:r w:rsidRPr="003A1F31">
              <w:rPr>
                <w:rFonts w:ascii="Arial" w:hAnsi="Arial" w:cs="Arial"/>
                <w:b/>
              </w:rPr>
              <w:t>Numatomų prisiimti įsipareigojimų pavadinimas</w:t>
            </w:r>
          </w:p>
        </w:tc>
        <w:tc>
          <w:tcPr>
            <w:tcW w:w="3153" w:type="dxa"/>
            <w:gridSpan w:val="2"/>
            <w:tcBorders>
              <w:top w:val="single" w:sz="4" w:space="0" w:color="auto"/>
              <w:left w:val="single" w:sz="4" w:space="0" w:color="auto"/>
              <w:bottom w:val="single" w:sz="4" w:space="0" w:color="auto"/>
              <w:right w:val="single" w:sz="4" w:space="0" w:color="auto"/>
            </w:tcBorders>
            <w:vAlign w:val="center"/>
            <w:hideMark/>
          </w:tcPr>
          <w:p w14:paraId="06DE7443" w14:textId="77777777" w:rsidR="00051CCF" w:rsidRPr="003A1F31" w:rsidRDefault="00051CCF" w:rsidP="00263EE7">
            <w:pPr>
              <w:pStyle w:val="Betarp"/>
              <w:jc w:val="center"/>
              <w:rPr>
                <w:rFonts w:ascii="Arial" w:hAnsi="Arial" w:cs="Arial"/>
                <w:b/>
              </w:rPr>
            </w:pPr>
            <w:r w:rsidRPr="003A1F31">
              <w:rPr>
                <w:rFonts w:ascii="Arial" w:hAnsi="Arial" w:cs="Arial"/>
                <w:b/>
              </w:rPr>
              <w:t>Partnerio numatomų prisiimti įsipareigojimų dalies vertė pasiūlymo kainoje</w:t>
            </w:r>
          </w:p>
        </w:tc>
      </w:tr>
      <w:tr w:rsidR="00051CCF" w:rsidRPr="003A1F31" w14:paraId="080B0442" w14:textId="77777777" w:rsidTr="00ED2F7C">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A379D" w14:textId="77777777" w:rsidR="00051CCF" w:rsidRPr="003A1F31" w:rsidRDefault="00051CCF" w:rsidP="00263EE7">
            <w:pPr>
              <w:jc w:val="both"/>
              <w:rPr>
                <w:rFonts w:ascii="Arial" w:hAnsi="Arial" w:cs="Arial"/>
                <w:b/>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C4866E" w14:textId="77777777" w:rsidR="00051CCF" w:rsidRPr="003A1F31" w:rsidRDefault="00051CCF" w:rsidP="00263EE7">
            <w:pPr>
              <w:jc w:val="both"/>
              <w:rPr>
                <w:rFonts w:ascii="Arial" w:hAnsi="Arial" w:cs="Arial"/>
                <w:b/>
                <w:lang w:val="lt-L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26628AA" w14:textId="77777777" w:rsidR="00051CCF" w:rsidRPr="003A1F31" w:rsidRDefault="00051CCF" w:rsidP="00263EE7">
            <w:pPr>
              <w:jc w:val="both"/>
              <w:rPr>
                <w:rFonts w:ascii="Arial" w:hAnsi="Arial" w:cs="Arial"/>
                <w:b/>
                <w:lang w:val="lt-LT"/>
              </w:rPr>
            </w:pPr>
          </w:p>
        </w:tc>
        <w:tc>
          <w:tcPr>
            <w:tcW w:w="1630" w:type="dxa"/>
            <w:tcBorders>
              <w:top w:val="single" w:sz="4" w:space="0" w:color="auto"/>
              <w:left w:val="single" w:sz="4" w:space="0" w:color="auto"/>
              <w:bottom w:val="single" w:sz="4" w:space="0" w:color="auto"/>
              <w:right w:val="single" w:sz="4" w:space="0" w:color="auto"/>
            </w:tcBorders>
            <w:vAlign w:val="center"/>
            <w:hideMark/>
          </w:tcPr>
          <w:p w14:paraId="1432E198" w14:textId="77777777" w:rsidR="00051CCF" w:rsidRPr="003A1F31" w:rsidRDefault="00051CCF" w:rsidP="00263EE7">
            <w:pPr>
              <w:pStyle w:val="Betarp"/>
              <w:jc w:val="both"/>
              <w:rPr>
                <w:rFonts w:ascii="Arial" w:hAnsi="Arial" w:cs="Arial"/>
                <w:b/>
              </w:rPr>
            </w:pPr>
            <w:r w:rsidRPr="003A1F31">
              <w:rPr>
                <w:rFonts w:ascii="Arial" w:hAnsi="Arial" w:cs="Arial"/>
                <w:b/>
              </w:rPr>
              <w:t>Eur su PVM</w:t>
            </w:r>
          </w:p>
        </w:tc>
        <w:tc>
          <w:tcPr>
            <w:tcW w:w="1523" w:type="dxa"/>
            <w:tcBorders>
              <w:top w:val="single" w:sz="4" w:space="0" w:color="auto"/>
              <w:left w:val="single" w:sz="4" w:space="0" w:color="auto"/>
              <w:bottom w:val="single" w:sz="4" w:space="0" w:color="auto"/>
              <w:right w:val="single" w:sz="4" w:space="0" w:color="auto"/>
            </w:tcBorders>
            <w:vAlign w:val="center"/>
            <w:hideMark/>
          </w:tcPr>
          <w:p w14:paraId="7F0543E7" w14:textId="77777777" w:rsidR="00051CCF" w:rsidRPr="003A1F31" w:rsidRDefault="00051CCF" w:rsidP="00263EE7">
            <w:pPr>
              <w:pStyle w:val="Betarp"/>
              <w:jc w:val="both"/>
              <w:rPr>
                <w:rFonts w:ascii="Arial" w:hAnsi="Arial" w:cs="Arial"/>
                <w:b/>
              </w:rPr>
            </w:pPr>
            <w:r w:rsidRPr="003A1F31">
              <w:rPr>
                <w:rFonts w:ascii="Arial" w:hAnsi="Arial" w:cs="Arial"/>
                <w:b/>
              </w:rPr>
              <w:t>Proc.</w:t>
            </w:r>
          </w:p>
        </w:tc>
      </w:tr>
      <w:tr w:rsidR="00051CCF" w:rsidRPr="003A1F31" w14:paraId="4FEF0A74" w14:textId="77777777" w:rsidTr="00ED2F7C">
        <w:tc>
          <w:tcPr>
            <w:tcW w:w="614" w:type="dxa"/>
            <w:tcBorders>
              <w:top w:val="single" w:sz="4" w:space="0" w:color="auto"/>
              <w:left w:val="single" w:sz="4" w:space="0" w:color="auto"/>
              <w:bottom w:val="single" w:sz="4" w:space="0" w:color="auto"/>
              <w:right w:val="single" w:sz="4" w:space="0" w:color="auto"/>
            </w:tcBorders>
          </w:tcPr>
          <w:p w14:paraId="29AF1DE3" w14:textId="77777777" w:rsidR="00051CCF" w:rsidRPr="003A1F31" w:rsidRDefault="00051CCF" w:rsidP="00263EE7">
            <w:pPr>
              <w:pStyle w:val="Betarp"/>
              <w:jc w:val="both"/>
              <w:rPr>
                <w:rFonts w:ascii="Arial" w:hAnsi="Arial" w:cs="Arial"/>
              </w:rPr>
            </w:pPr>
          </w:p>
        </w:tc>
        <w:tc>
          <w:tcPr>
            <w:tcW w:w="3006" w:type="dxa"/>
            <w:tcBorders>
              <w:top w:val="single" w:sz="4" w:space="0" w:color="auto"/>
              <w:left w:val="single" w:sz="4" w:space="0" w:color="auto"/>
              <w:bottom w:val="single" w:sz="4" w:space="0" w:color="auto"/>
              <w:right w:val="single" w:sz="4" w:space="0" w:color="auto"/>
            </w:tcBorders>
          </w:tcPr>
          <w:p w14:paraId="3E1A5300" w14:textId="77777777" w:rsidR="00051CCF" w:rsidRPr="003A1F31" w:rsidRDefault="00051CCF" w:rsidP="00263EE7">
            <w:pPr>
              <w:pStyle w:val="Betarp"/>
              <w:jc w:val="both"/>
              <w:rPr>
                <w:rFonts w:ascii="Arial" w:hAnsi="Arial" w:cs="Arial"/>
              </w:rPr>
            </w:pPr>
          </w:p>
        </w:tc>
        <w:tc>
          <w:tcPr>
            <w:tcW w:w="2861" w:type="dxa"/>
            <w:tcBorders>
              <w:top w:val="single" w:sz="4" w:space="0" w:color="auto"/>
              <w:left w:val="single" w:sz="4" w:space="0" w:color="auto"/>
              <w:bottom w:val="single" w:sz="4" w:space="0" w:color="auto"/>
              <w:right w:val="single" w:sz="4" w:space="0" w:color="auto"/>
            </w:tcBorders>
          </w:tcPr>
          <w:p w14:paraId="12EEF00F" w14:textId="77777777" w:rsidR="00051CCF" w:rsidRPr="003A1F31" w:rsidRDefault="00051CCF" w:rsidP="00263EE7">
            <w:pPr>
              <w:pStyle w:val="Betarp"/>
              <w:jc w:val="both"/>
              <w:rPr>
                <w:rFonts w:ascii="Arial" w:hAnsi="Arial" w:cs="Arial"/>
              </w:rPr>
            </w:pPr>
          </w:p>
        </w:tc>
        <w:tc>
          <w:tcPr>
            <w:tcW w:w="1630" w:type="dxa"/>
            <w:tcBorders>
              <w:top w:val="single" w:sz="4" w:space="0" w:color="auto"/>
              <w:left w:val="single" w:sz="4" w:space="0" w:color="auto"/>
              <w:bottom w:val="single" w:sz="4" w:space="0" w:color="auto"/>
              <w:right w:val="single" w:sz="4" w:space="0" w:color="auto"/>
            </w:tcBorders>
          </w:tcPr>
          <w:p w14:paraId="737C26BE" w14:textId="77777777" w:rsidR="00051CCF" w:rsidRPr="003A1F31" w:rsidRDefault="00051CCF" w:rsidP="00263EE7">
            <w:pPr>
              <w:pStyle w:val="Betarp"/>
              <w:jc w:val="both"/>
              <w:rPr>
                <w:rFonts w:ascii="Arial" w:hAnsi="Arial" w:cs="Arial"/>
              </w:rPr>
            </w:pPr>
          </w:p>
        </w:tc>
        <w:tc>
          <w:tcPr>
            <w:tcW w:w="1523" w:type="dxa"/>
            <w:tcBorders>
              <w:top w:val="single" w:sz="4" w:space="0" w:color="auto"/>
              <w:left w:val="single" w:sz="4" w:space="0" w:color="auto"/>
              <w:bottom w:val="single" w:sz="4" w:space="0" w:color="auto"/>
              <w:right w:val="single" w:sz="4" w:space="0" w:color="auto"/>
            </w:tcBorders>
          </w:tcPr>
          <w:p w14:paraId="7CE7492C" w14:textId="77777777" w:rsidR="00051CCF" w:rsidRPr="003A1F31" w:rsidRDefault="00051CCF" w:rsidP="00263EE7">
            <w:pPr>
              <w:pStyle w:val="Betarp"/>
              <w:jc w:val="both"/>
              <w:rPr>
                <w:rFonts w:ascii="Arial" w:hAnsi="Arial" w:cs="Arial"/>
              </w:rPr>
            </w:pPr>
          </w:p>
        </w:tc>
      </w:tr>
      <w:tr w:rsidR="00051CCF" w:rsidRPr="003A1F31" w14:paraId="41F67E3A" w14:textId="77777777" w:rsidTr="00ED2F7C">
        <w:tc>
          <w:tcPr>
            <w:tcW w:w="614" w:type="dxa"/>
            <w:tcBorders>
              <w:top w:val="single" w:sz="4" w:space="0" w:color="auto"/>
              <w:left w:val="single" w:sz="4" w:space="0" w:color="auto"/>
              <w:bottom w:val="single" w:sz="4" w:space="0" w:color="auto"/>
              <w:right w:val="single" w:sz="4" w:space="0" w:color="auto"/>
            </w:tcBorders>
          </w:tcPr>
          <w:p w14:paraId="2070EC85" w14:textId="77777777" w:rsidR="00051CCF" w:rsidRPr="003A1F31" w:rsidRDefault="00051CCF" w:rsidP="00263EE7">
            <w:pPr>
              <w:pStyle w:val="Betarp"/>
              <w:jc w:val="both"/>
              <w:rPr>
                <w:rFonts w:ascii="Arial" w:hAnsi="Arial" w:cs="Arial"/>
              </w:rPr>
            </w:pPr>
          </w:p>
        </w:tc>
        <w:tc>
          <w:tcPr>
            <w:tcW w:w="3006" w:type="dxa"/>
            <w:tcBorders>
              <w:top w:val="single" w:sz="4" w:space="0" w:color="auto"/>
              <w:left w:val="single" w:sz="4" w:space="0" w:color="auto"/>
              <w:bottom w:val="single" w:sz="4" w:space="0" w:color="auto"/>
              <w:right w:val="single" w:sz="4" w:space="0" w:color="auto"/>
            </w:tcBorders>
          </w:tcPr>
          <w:p w14:paraId="272E5EC5" w14:textId="77777777" w:rsidR="00051CCF" w:rsidRPr="003A1F31" w:rsidRDefault="00051CCF" w:rsidP="00263EE7">
            <w:pPr>
              <w:pStyle w:val="Betarp"/>
              <w:jc w:val="both"/>
              <w:rPr>
                <w:rFonts w:ascii="Arial" w:hAnsi="Arial" w:cs="Arial"/>
              </w:rPr>
            </w:pPr>
          </w:p>
        </w:tc>
        <w:tc>
          <w:tcPr>
            <w:tcW w:w="2861" w:type="dxa"/>
            <w:tcBorders>
              <w:top w:val="single" w:sz="4" w:space="0" w:color="auto"/>
              <w:left w:val="single" w:sz="4" w:space="0" w:color="auto"/>
              <w:bottom w:val="single" w:sz="4" w:space="0" w:color="auto"/>
              <w:right w:val="single" w:sz="4" w:space="0" w:color="auto"/>
            </w:tcBorders>
          </w:tcPr>
          <w:p w14:paraId="38F664BD" w14:textId="77777777" w:rsidR="00051CCF" w:rsidRPr="003A1F31" w:rsidRDefault="00051CCF" w:rsidP="00263EE7">
            <w:pPr>
              <w:pStyle w:val="Betarp"/>
              <w:jc w:val="both"/>
              <w:rPr>
                <w:rFonts w:ascii="Arial" w:hAnsi="Arial" w:cs="Arial"/>
              </w:rPr>
            </w:pPr>
          </w:p>
        </w:tc>
        <w:tc>
          <w:tcPr>
            <w:tcW w:w="1630" w:type="dxa"/>
            <w:tcBorders>
              <w:top w:val="single" w:sz="4" w:space="0" w:color="auto"/>
              <w:left w:val="single" w:sz="4" w:space="0" w:color="auto"/>
              <w:bottom w:val="single" w:sz="4" w:space="0" w:color="auto"/>
              <w:right w:val="single" w:sz="4" w:space="0" w:color="auto"/>
            </w:tcBorders>
          </w:tcPr>
          <w:p w14:paraId="5F8370D6" w14:textId="77777777" w:rsidR="00051CCF" w:rsidRPr="003A1F31" w:rsidRDefault="00051CCF" w:rsidP="00263EE7">
            <w:pPr>
              <w:pStyle w:val="Betarp"/>
              <w:jc w:val="both"/>
              <w:rPr>
                <w:rFonts w:ascii="Arial" w:hAnsi="Arial" w:cs="Arial"/>
              </w:rPr>
            </w:pPr>
          </w:p>
        </w:tc>
        <w:tc>
          <w:tcPr>
            <w:tcW w:w="1523" w:type="dxa"/>
            <w:tcBorders>
              <w:top w:val="single" w:sz="4" w:space="0" w:color="auto"/>
              <w:left w:val="single" w:sz="4" w:space="0" w:color="auto"/>
              <w:bottom w:val="single" w:sz="4" w:space="0" w:color="auto"/>
              <w:right w:val="single" w:sz="4" w:space="0" w:color="auto"/>
            </w:tcBorders>
          </w:tcPr>
          <w:p w14:paraId="508CBB33" w14:textId="77777777" w:rsidR="00051CCF" w:rsidRPr="003A1F31" w:rsidRDefault="00051CCF" w:rsidP="00263EE7">
            <w:pPr>
              <w:pStyle w:val="Betarp"/>
              <w:jc w:val="both"/>
              <w:rPr>
                <w:rFonts w:ascii="Arial" w:hAnsi="Arial" w:cs="Arial"/>
              </w:rPr>
            </w:pPr>
          </w:p>
        </w:tc>
      </w:tr>
      <w:tr w:rsidR="00051CCF" w:rsidRPr="003A1F31" w14:paraId="1EA1B477" w14:textId="77777777" w:rsidTr="00ED2F7C">
        <w:tc>
          <w:tcPr>
            <w:tcW w:w="6481" w:type="dxa"/>
            <w:gridSpan w:val="3"/>
            <w:tcBorders>
              <w:top w:val="single" w:sz="4" w:space="0" w:color="auto"/>
              <w:left w:val="single" w:sz="4" w:space="0" w:color="auto"/>
              <w:bottom w:val="single" w:sz="4" w:space="0" w:color="auto"/>
              <w:right w:val="single" w:sz="4" w:space="0" w:color="auto"/>
            </w:tcBorders>
            <w:hideMark/>
          </w:tcPr>
          <w:p w14:paraId="285543B9" w14:textId="77777777" w:rsidR="00051CCF" w:rsidRPr="003A1F31" w:rsidRDefault="00051CCF" w:rsidP="00263EE7">
            <w:pPr>
              <w:pStyle w:val="Betarp"/>
              <w:jc w:val="both"/>
              <w:rPr>
                <w:rFonts w:ascii="Arial" w:hAnsi="Arial" w:cs="Arial"/>
                <w:b/>
              </w:rPr>
            </w:pPr>
            <w:r w:rsidRPr="003A1F31">
              <w:rPr>
                <w:rFonts w:ascii="Arial" w:hAnsi="Arial" w:cs="Arial"/>
                <w:b/>
              </w:rPr>
              <w:t>Iš viso:</w:t>
            </w:r>
          </w:p>
        </w:tc>
        <w:tc>
          <w:tcPr>
            <w:tcW w:w="1630" w:type="dxa"/>
            <w:tcBorders>
              <w:top w:val="single" w:sz="4" w:space="0" w:color="auto"/>
              <w:left w:val="single" w:sz="4" w:space="0" w:color="auto"/>
              <w:bottom w:val="single" w:sz="4" w:space="0" w:color="auto"/>
              <w:right w:val="single" w:sz="4" w:space="0" w:color="auto"/>
            </w:tcBorders>
          </w:tcPr>
          <w:p w14:paraId="6A13E313" w14:textId="77777777" w:rsidR="00051CCF" w:rsidRPr="003A1F31" w:rsidRDefault="00051CCF" w:rsidP="00263EE7">
            <w:pPr>
              <w:pStyle w:val="Betarp"/>
              <w:jc w:val="both"/>
              <w:rPr>
                <w:rFonts w:ascii="Arial" w:hAnsi="Arial" w:cs="Arial"/>
              </w:rPr>
            </w:pPr>
          </w:p>
        </w:tc>
        <w:tc>
          <w:tcPr>
            <w:tcW w:w="1523" w:type="dxa"/>
            <w:tcBorders>
              <w:top w:val="single" w:sz="4" w:space="0" w:color="auto"/>
              <w:left w:val="single" w:sz="4" w:space="0" w:color="auto"/>
              <w:bottom w:val="single" w:sz="4" w:space="0" w:color="auto"/>
              <w:right w:val="single" w:sz="4" w:space="0" w:color="auto"/>
            </w:tcBorders>
          </w:tcPr>
          <w:p w14:paraId="17FB4C10" w14:textId="77777777" w:rsidR="00051CCF" w:rsidRPr="003A1F31" w:rsidRDefault="00051CCF" w:rsidP="00263EE7">
            <w:pPr>
              <w:pStyle w:val="Betarp"/>
              <w:jc w:val="both"/>
              <w:rPr>
                <w:rFonts w:ascii="Arial" w:hAnsi="Arial" w:cs="Arial"/>
              </w:rPr>
            </w:pPr>
          </w:p>
        </w:tc>
      </w:tr>
    </w:tbl>
    <w:p w14:paraId="3C950AFA" w14:textId="77777777" w:rsidR="00051CCF" w:rsidRPr="003A1F31" w:rsidRDefault="00051CCF" w:rsidP="00263EE7">
      <w:pPr>
        <w:pStyle w:val="Betarp"/>
        <w:jc w:val="both"/>
        <w:rPr>
          <w:rFonts w:ascii="Arial" w:hAnsi="Arial" w:cs="Arial"/>
        </w:rPr>
      </w:pPr>
    </w:p>
    <w:p w14:paraId="3CD2F92E" w14:textId="77777777" w:rsidR="00051CCF" w:rsidRPr="003A1F31" w:rsidRDefault="00051CCF" w:rsidP="00263EE7">
      <w:pPr>
        <w:pStyle w:val="Betarp"/>
        <w:ind w:firstLine="709"/>
        <w:jc w:val="both"/>
        <w:rPr>
          <w:rFonts w:ascii="Arial" w:hAnsi="Arial" w:cs="Arial"/>
          <w:i/>
          <w:iCs/>
        </w:rPr>
      </w:pPr>
      <w:r w:rsidRPr="003A1F31">
        <w:rPr>
          <w:rFonts w:ascii="Arial" w:hAnsi="Arial" w:cs="Arial"/>
          <w:i/>
          <w:iCs/>
        </w:rPr>
        <w:t xml:space="preserve">2.2. Dalyvis pasiūlyme privalo išviešinti ūkio subjektus, kurių pajėgumais remiamasi, taip pat </w:t>
      </w:r>
      <w:proofErr w:type="spellStart"/>
      <w:r w:rsidRPr="003A1F31">
        <w:rPr>
          <w:rFonts w:ascii="Arial" w:hAnsi="Arial" w:cs="Arial"/>
          <w:i/>
          <w:iCs/>
        </w:rPr>
        <w:t>kvazisubtiekėjus</w:t>
      </w:r>
      <w:proofErr w:type="spellEnd"/>
      <w:r w:rsidRPr="003A1F31">
        <w:rPr>
          <w:rFonts w:ascii="Arial" w:hAnsi="Arial" w:cs="Arial"/>
          <w:i/>
          <w:iCs/>
        </w:rPr>
        <w:t>:</w:t>
      </w:r>
    </w:p>
    <w:p w14:paraId="04AE23D2" w14:textId="77777777" w:rsidR="00051CCF" w:rsidRPr="003A1F31" w:rsidRDefault="00051CCF" w:rsidP="00263EE7">
      <w:pPr>
        <w:pStyle w:val="Betarp"/>
        <w:ind w:firstLine="709"/>
        <w:jc w:val="both"/>
        <w:rPr>
          <w:rFonts w:ascii="Arial" w:hAnsi="Arial" w:cs="Arial"/>
        </w:rPr>
      </w:pPr>
      <w:r w:rsidRPr="003A1F31">
        <w:rPr>
          <w:rFonts w:ascii="Arial" w:hAnsi="Arial" w:cs="Arial"/>
        </w:rPr>
        <w:t>2.2.1. Ūkio subjektai, kurių pajėgumais remiamasi</w:t>
      </w:r>
      <w:r w:rsidR="000745DF" w:rsidRPr="003A1F31">
        <w:rPr>
          <w:rFonts w:ascii="Arial" w:hAnsi="Arial" w:cs="Arial"/>
        </w:rPr>
        <w:t xml:space="preserve"> (</w:t>
      </w:r>
      <w:r w:rsidR="000745DF" w:rsidRPr="003A1F31">
        <w:rPr>
          <w:rFonts w:ascii="Arial" w:hAnsi="Arial" w:cs="Arial"/>
          <w:i/>
        </w:rPr>
        <w:t>kvalifikacijai</w:t>
      </w:r>
      <w:r w:rsidR="000745DF" w:rsidRPr="003A1F31">
        <w:rPr>
          <w:rFonts w:ascii="Arial" w:hAnsi="Arial" w:cs="Arial"/>
        </w:rPr>
        <w:t>)</w:t>
      </w:r>
      <w:r w:rsidRPr="003A1F31">
        <w:rPr>
          <w:rFonts w:ascii="Arial" w:hAnsi="Arial" w:cs="Arial"/>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697"/>
        <w:gridCol w:w="2840"/>
        <w:gridCol w:w="2433"/>
      </w:tblGrid>
      <w:tr w:rsidR="00051CCF" w:rsidRPr="00FE759F" w14:paraId="57F40094" w14:textId="77777777" w:rsidTr="00ED2F7C">
        <w:tc>
          <w:tcPr>
            <w:tcW w:w="664" w:type="dxa"/>
            <w:vMerge w:val="restart"/>
            <w:tcBorders>
              <w:top w:val="single" w:sz="4" w:space="0" w:color="auto"/>
              <w:left w:val="single" w:sz="4" w:space="0" w:color="auto"/>
              <w:bottom w:val="single" w:sz="4" w:space="0" w:color="auto"/>
              <w:right w:val="single" w:sz="4" w:space="0" w:color="auto"/>
            </w:tcBorders>
            <w:vAlign w:val="center"/>
            <w:hideMark/>
          </w:tcPr>
          <w:p w14:paraId="27A0D50E"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Eil. Nr.</w:t>
            </w:r>
          </w:p>
        </w:tc>
        <w:tc>
          <w:tcPr>
            <w:tcW w:w="3697" w:type="dxa"/>
            <w:vMerge w:val="restart"/>
            <w:tcBorders>
              <w:top w:val="single" w:sz="4" w:space="0" w:color="auto"/>
              <w:left w:val="single" w:sz="4" w:space="0" w:color="auto"/>
              <w:bottom w:val="single" w:sz="4" w:space="0" w:color="auto"/>
              <w:right w:val="single" w:sz="4" w:space="0" w:color="auto"/>
            </w:tcBorders>
            <w:vAlign w:val="center"/>
            <w:hideMark/>
          </w:tcPr>
          <w:p w14:paraId="601A428A"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Ūkio subjekto, kurio pajėgumais remiamasi, pavadinimas,</w:t>
            </w:r>
          </w:p>
          <w:p w14:paraId="6A779AC5"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kodas ir adresas</w:t>
            </w:r>
          </w:p>
        </w:tc>
        <w:tc>
          <w:tcPr>
            <w:tcW w:w="2840" w:type="dxa"/>
            <w:vMerge w:val="restart"/>
            <w:tcBorders>
              <w:top w:val="single" w:sz="4" w:space="0" w:color="auto"/>
              <w:left w:val="single" w:sz="4" w:space="0" w:color="auto"/>
              <w:bottom w:val="single" w:sz="4" w:space="0" w:color="auto"/>
              <w:right w:val="single" w:sz="4" w:space="0" w:color="auto"/>
            </w:tcBorders>
            <w:vAlign w:val="center"/>
            <w:hideMark/>
          </w:tcPr>
          <w:p w14:paraId="09797453" w14:textId="77777777" w:rsidR="00051CCF" w:rsidRPr="003A1F31" w:rsidRDefault="00051CCF" w:rsidP="00263EE7">
            <w:pPr>
              <w:pStyle w:val="Betarp"/>
              <w:jc w:val="center"/>
              <w:rPr>
                <w:rFonts w:ascii="Arial" w:eastAsia="Times New Roman" w:hAnsi="Arial" w:cs="Arial"/>
                <w:b/>
              </w:rPr>
            </w:pPr>
            <w:r w:rsidRPr="003A1F31">
              <w:rPr>
                <w:rFonts w:ascii="Arial" w:hAnsi="Arial" w:cs="Arial"/>
                <w:b/>
              </w:rPr>
              <w:t>Numatomų prisiimti įsipareigojimų pavadinimas</w:t>
            </w:r>
          </w:p>
        </w:tc>
        <w:tc>
          <w:tcPr>
            <w:tcW w:w="2433" w:type="dxa"/>
            <w:tcBorders>
              <w:top w:val="single" w:sz="4" w:space="0" w:color="auto"/>
              <w:left w:val="single" w:sz="4" w:space="0" w:color="auto"/>
              <w:bottom w:val="single" w:sz="4" w:space="0" w:color="auto"/>
              <w:right w:val="single" w:sz="4" w:space="0" w:color="auto"/>
            </w:tcBorders>
            <w:vAlign w:val="center"/>
            <w:hideMark/>
          </w:tcPr>
          <w:p w14:paraId="13705831"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Pirkimo sutarties dalis pasiūlymo kainoje, kuriai ketinama pasitelkti</w:t>
            </w:r>
          </w:p>
        </w:tc>
      </w:tr>
      <w:tr w:rsidR="00051CCF" w:rsidRPr="003A1F31" w14:paraId="0F8BB91B" w14:textId="77777777" w:rsidTr="00ED2F7C">
        <w:tc>
          <w:tcPr>
            <w:tcW w:w="0" w:type="auto"/>
            <w:vMerge/>
            <w:tcBorders>
              <w:top w:val="single" w:sz="4" w:space="0" w:color="auto"/>
              <w:left w:val="single" w:sz="4" w:space="0" w:color="auto"/>
              <w:bottom w:val="single" w:sz="4" w:space="0" w:color="auto"/>
              <w:right w:val="single" w:sz="4" w:space="0" w:color="auto"/>
            </w:tcBorders>
            <w:vAlign w:val="center"/>
            <w:hideMark/>
          </w:tcPr>
          <w:p w14:paraId="46C7111F" w14:textId="77777777" w:rsidR="00051CCF" w:rsidRPr="003A1F31" w:rsidRDefault="00051CCF" w:rsidP="00263EE7">
            <w:pPr>
              <w:jc w:val="center"/>
              <w:rPr>
                <w:rFonts w:ascii="Arial" w:hAnsi="Arial" w:cs="Arial"/>
                <w:b/>
                <w:lang w:val="lt-LT"/>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14:paraId="5DE8A68E" w14:textId="77777777" w:rsidR="00051CCF" w:rsidRPr="003A1F31" w:rsidRDefault="00051CCF" w:rsidP="00263EE7">
            <w:pPr>
              <w:jc w:val="center"/>
              <w:rPr>
                <w:rFonts w:ascii="Arial" w:hAnsi="Arial" w:cs="Arial"/>
                <w:b/>
                <w:lang w:val="lt-LT"/>
              </w:rPr>
            </w:pP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414A7CB0" w14:textId="77777777" w:rsidR="00051CCF" w:rsidRPr="003A1F31" w:rsidRDefault="00051CCF" w:rsidP="00263EE7">
            <w:pPr>
              <w:jc w:val="center"/>
              <w:rPr>
                <w:rFonts w:ascii="Arial" w:hAnsi="Arial" w:cs="Arial"/>
                <w:b/>
                <w:lang w:val="lt-LT"/>
              </w:rPr>
            </w:pPr>
          </w:p>
        </w:tc>
        <w:tc>
          <w:tcPr>
            <w:tcW w:w="2433" w:type="dxa"/>
            <w:tcBorders>
              <w:top w:val="single" w:sz="4" w:space="0" w:color="auto"/>
              <w:left w:val="single" w:sz="4" w:space="0" w:color="auto"/>
              <w:bottom w:val="single" w:sz="4" w:space="0" w:color="auto"/>
              <w:right w:val="single" w:sz="4" w:space="0" w:color="auto"/>
            </w:tcBorders>
            <w:vAlign w:val="center"/>
            <w:hideMark/>
          </w:tcPr>
          <w:p w14:paraId="619E4361"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Proc.</w:t>
            </w:r>
          </w:p>
        </w:tc>
      </w:tr>
      <w:tr w:rsidR="00051CCF" w:rsidRPr="003A1F31" w14:paraId="3EC483E3" w14:textId="77777777" w:rsidTr="00ED2F7C">
        <w:tc>
          <w:tcPr>
            <w:tcW w:w="664" w:type="dxa"/>
            <w:tcBorders>
              <w:top w:val="single" w:sz="4" w:space="0" w:color="auto"/>
              <w:left w:val="single" w:sz="4" w:space="0" w:color="auto"/>
              <w:bottom w:val="single" w:sz="4" w:space="0" w:color="auto"/>
              <w:right w:val="single" w:sz="4" w:space="0" w:color="auto"/>
            </w:tcBorders>
          </w:tcPr>
          <w:p w14:paraId="7E49049D" w14:textId="77777777" w:rsidR="00051CCF" w:rsidRPr="003A1F31" w:rsidRDefault="00051CCF" w:rsidP="00263EE7">
            <w:pPr>
              <w:pStyle w:val="Betarp"/>
              <w:jc w:val="both"/>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524309FF" w14:textId="77777777" w:rsidR="00051CCF" w:rsidRPr="003A1F31" w:rsidRDefault="00051CCF" w:rsidP="00263EE7">
            <w:pPr>
              <w:pStyle w:val="Betarp"/>
              <w:jc w:val="both"/>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70E36B5A" w14:textId="77777777" w:rsidR="00051CCF" w:rsidRPr="003A1F31" w:rsidRDefault="00051CCF" w:rsidP="00263EE7">
            <w:pPr>
              <w:pStyle w:val="Betarp"/>
              <w:jc w:val="both"/>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5F9A553A" w14:textId="77777777" w:rsidR="00051CCF" w:rsidRPr="003A1F31" w:rsidRDefault="00051CCF" w:rsidP="00263EE7">
            <w:pPr>
              <w:pStyle w:val="Betarp"/>
              <w:jc w:val="both"/>
              <w:rPr>
                <w:rFonts w:ascii="Arial" w:eastAsia="Times New Roman" w:hAnsi="Arial" w:cs="Arial"/>
              </w:rPr>
            </w:pPr>
          </w:p>
        </w:tc>
      </w:tr>
      <w:tr w:rsidR="00051CCF" w:rsidRPr="003A1F31" w14:paraId="39A499C6" w14:textId="77777777" w:rsidTr="00ED2F7C">
        <w:tc>
          <w:tcPr>
            <w:tcW w:w="664" w:type="dxa"/>
            <w:tcBorders>
              <w:top w:val="single" w:sz="4" w:space="0" w:color="auto"/>
              <w:left w:val="single" w:sz="4" w:space="0" w:color="auto"/>
              <w:bottom w:val="single" w:sz="4" w:space="0" w:color="auto"/>
              <w:right w:val="single" w:sz="4" w:space="0" w:color="auto"/>
            </w:tcBorders>
          </w:tcPr>
          <w:p w14:paraId="140471EF" w14:textId="77777777" w:rsidR="00051CCF" w:rsidRPr="003A1F31" w:rsidRDefault="00051CCF" w:rsidP="00263EE7">
            <w:pPr>
              <w:pStyle w:val="Betarp"/>
              <w:jc w:val="both"/>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0993A8D5" w14:textId="77777777" w:rsidR="00051CCF" w:rsidRPr="003A1F31" w:rsidRDefault="00051CCF" w:rsidP="00263EE7">
            <w:pPr>
              <w:pStyle w:val="Betarp"/>
              <w:jc w:val="both"/>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00C0A00A" w14:textId="77777777" w:rsidR="00051CCF" w:rsidRPr="003A1F31" w:rsidRDefault="00051CCF" w:rsidP="00263EE7">
            <w:pPr>
              <w:pStyle w:val="Betarp"/>
              <w:jc w:val="both"/>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78C85CFF" w14:textId="77777777" w:rsidR="00051CCF" w:rsidRPr="003A1F31" w:rsidRDefault="00051CCF" w:rsidP="00263EE7">
            <w:pPr>
              <w:pStyle w:val="Betarp"/>
              <w:jc w:val="both"/>
              <w:rPr>
                <w:rFonts w:ascii="Arial" w:eastAsia="Times New Roman" w:hAnsi="Arial" w:cs="Arial"/>
              </w:rPr>
            </w:pPr>
          </w:p>
        </w:tc>
      </w:tr>
      <w:tr w:rsidR="00051CCF" w:rsidRPr="003A1F31" w14:paraId="281B2C94" w14:textId="77777777" w:rsidTr="00ED2F7C">
        <w:tc>
          <w:tcPr>
            <w:tcW w:w="7201" w:type="dxa"/>
            <w:gridSpan w:val="3"/>
            <w:tcBorders>
              <w:top w:val="single" w:sz="4" w:space="0" w:color="auto"/>
              <w:left w:val="single" w:sz="4" w:space="0" w:color="auto"/>
              <w:bottom w:val="single" w:sz="4" w:space="0" w:color="auto"/>
              <w:right w:val="single" w:sz="4" w:space="0" w:color="auto"/>
            </w:tcBorders>
            <w:hideMark/>
          </w:tcPr>
          <w:p w14:paraId="7AAC1EF6" w14:textId="77777777" w:rsidR="00051CCF" w:rsidRPr="003A1F31" w:rsidRDefault="00051CCF" w:rsidP="00263EE7">
            <w:pPr>
              <w:pStyle w:val="Betarp"/>
              <w:jc w:val="both"/>
              <w:rPr>
                <w:rFonts w:ascii="Arial" w:eastAsia="Times New Roman" w:hAnsi="Arial" w:cs="Arial"/>
              </w:rPr>
            </w:pPr>
            <w:r w:rsidRPr="003A1F31">
              <w:rPr>
                <w:rFonts w:ascii="Arial" w:eastAsia="Times New Roman" w:hAnsi="Arial" w:cs="Arial"/>
                <w:b/>
              </w:rPr>
              <w:t>Iš viso:</w:t>
            </w:r>
          </w:p>
        </w:tc>
        <w:tc>
          <w:tcPr>
            <w:tcW w:w="2433" w:type="dxa"/>
            <w:tcBorders>
              <w:top w:val="single" w:sz="4" w:space="0" w:color="auto"/>
              <w:left w:val="single" w:sz="4" w:space="0" w:color="auto"/>
              <w:bottom w:val="single" w:sz="4" w:space="0" w:color="auto"/>
              <w:right w:val="single" w:sz="4" w:space="0" w:color="auto"/>
            </w:tcBorders>
          </w:tcPr>
          <w:p w14:paraId="382CC1FF" w14:textId="77777777" w:rsidR="00051CCF" w:rsidRPr="003A1F31" w:rsidRDefault="00051CCF" w:rsidP="00263EE7">
            <w:pPr>
              <w:pStyle w:val="Betarp"/>
              <w:jc w:val="both"/>
              <w:rPr>
                <w:rFonts w:ascii="Arial" w:eastAsia="Times New Roman" w:hAnsi="Arial" w:cs="Arial"/>
              </w:rPr>
            </w:pPr>
          </w:p>
        </w:tc>
      </w:tr>
    </w:tbl>
    <w:p w14:paraId="3589F48C" w14:textId="77777777" w:rsidR="00051CCF" w:rsidRPr="003A1F31" w:rsidRDefault="00051CCF" w:rsidP="00263EE7">
      <w:pPr>
        <w:pStyle w:val="Betarp"/>
        <w:ind w:firstLine="709"/>
        <w:jc w:val="both"/>
        <w:rPr>
          <w:rFonts w:ascii="Arial" w:hAnsi="Arial" w:cs="Arial"/>
        </w:rPr>
      </w:pPr>
    </w:p>
    <w:p w14:paraId="08775CFB" w14:textId="77777777" w:rsidR="00051CCF" w:rsidRPr="003A1F31" w:rsidRDefault="00051CCF" w:rsidP="00263EE7">
      <w:pPr>
        <w:pStyle w:val="Betarp"/>
        <w:ind w:firstLine="709"/>
        <w:jc w:val="both"/>
        <w:rPr>
          <w:rFonts w:ascii="Arial" w:hAnsi="Arial" w:cs="Arial"/>
        </w:rPr>
      </w:pPr>
      <w:r w:rsidRPr="003A1F31">
        <w:rPr>
          <w:rFonts w:ascii="Arial" w:hAnsi="Arial" w:cs="Arial"/>
        </w:rPr>
        <w:t xml:space="preserve">2.2.2. </w:t>
      </w:r>
      <w:proofErr w:type="spellStart"/>
      <w:r w:rsidRPr="003A1F31">
        <w:rPr>
          <w:rFonts w:ascii="Arial" w:hAnsi="Arial" w:cs="Arial"/>
        </w:rPr>
        <w:t>Kvazisubtiekėjai</w:t>
      </w:r>
      <w:proofErr w:type="spellEnd"/>
      <w:r w:rsidR="000745DF" w:rsidRPr="003A1F31">
        <w:rPr>
          <w:rFonts w:ascii="Arial" w:hAnsi="Arial" w:cs="Arial"/>
        </w:rPr>
        <w:t xml:space="preserve"> (</w:t>
      </w:r>
      <w:r w:rsidR="000745DF" w:rsidRPr="003A1F31">
        <w:rPr>
          <w:rFonts w:ascii="Arial" w:hAnsi="Arial" w:cs="Arial"/>
          <w:i/>
        </w:rPr>
        <w:t>kvalifikacijai</w:t>
      </w:r>
      <w:r w:rsidR="000745DF" w:rsidRPr="003A1F31">
        <w:rPr>
          <w:rFonts w:ascii="Arial" w:hAnsi="Arial" w:cs="Arial"/>
        </w:rPr>
        <w:t>)</w:t>
      </w:r>
      <w:r w:rsidRPr="003A1F31">
        <w:rPr>
          <w:rFonts w:ascii="Arial" w:hAnsi="Arial" w:cs="Arial"/>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010"/>
        <w:gridCol w:w="2975"/>
        <w:gridCol w:w="2974"/>
      </w:tblGrid>
      <w:tr w:rsidR="00051CCF" w:rsidRPr="00FE759F" w14:paraId="49777369" w14:textId="77777777" w:rsidTr="00ED2F7C">
        <w:tc>
          <w:tcPr>
            <w:tcW w:w="669" w:type="dxa"/>
            <w:tcBorders>
              <w:top w:val="single" w:sz="4" w:space="0" w:color="auto"/>
              <w:left w:val="single" w:sz="4" w:space="0" w:color="auto"/>
              <w:bottom w:val="single" w:sz="4" w:space="0" w:color="auto"/>
              <w:right w:val="single" w:sz="4" w:space="0" w:color="auto"/>
            </w:tcBorders>
            <w:vAlign w:val="center"/>
            <w:hideMark/>
          </w:tcPr>
          <w:p w14:paraId="6636AC8C"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Eil. Nr.</w:t>
            </w:r>
          </w:p>
        </w:tc>
        <w:tc>
          <w:tcPr>
            <w:tcW w:w="3010" w:type="dxa"/>
            <w:tcBorders>
              <w:top w:val="single" w:sz="4" w:space="0" w:color="auto"/>
              <w:left w:val="single" w:sz="4" w:space="0" w:color="auto"/>
              <w:bottom w:val="single" w:sz="4" w:space="0" w:color="auto"/>
              <w:right w:val="single" w:sz="4" w:space="0" w:color="auto"/>
            </w:tcBorders>
            <w:vAlign w:val="center"/>
            <w:hideMark/>
          </w:tcPr>
          <w:p w14:paraId="5A866CDF"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Vardas ir pavardė</w:t>
            </w:r>
          </w:p>
        </w:tc>
        <w:tc>
          <w:tcPr>
            <w:tcW w:w="2975" w:type="dxa"/>
            <w:tcBorders>
              <w:top w:val="single" w:sz="4" w:space="0" w:color="auto"/>
              <w:left w:val="single" w:sz="4" w:space="0" w:color="auto"/>
              <w:bottom w:val="single" w:sz="4" w:space="0" w:color="auto"/>
              <w:right w:val="single" w:sz="4" w:space="0" w:color="auto"/>
            </w:tcBorders>
            <w:vAlign w:val="center"/>
            <w:hideMark/>
          </w:tcPr>
          <w:p w14:paraId="720B8412"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Specialisto dabartinė darbovietė</w:t>
            </w:r>
          </w:p>
        </w:tc>
        <w:tc>
          <w:tcPr>
            <w:tcW w:w="2974" w:type="dxa"/>
            <w:tcBorders>
              <w:top w:val="single" w:sz="4" w:space="0" w:color="auto"/>
              <w:left w:val="single" w:sz="4" w:space="0" w:color="auto"/>
              <w:bottom w:val="single" w:sz="4" w:space="0" w:color="auto"/>
              <w:right w:val="single" w:sz="4" w:space="0" w:color="auto"/>
            </w:tcBorders>
          </w:tcPr>
          <w:p w14:paraId="3ED6974E"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bCs/>
              </w:rPr>
              <w:t>Pateikiami dokumentai (sutartis, ketinimo protokolai ir pan.)</w:t>
            </w:r>
          </w:p>
        </w:tc>
      </w:tr>
      <w:tr w:rsidR="00051CCF" w:rsidRPr="00FE759F" w14:paraId="7CAD53F6" w14:textId="77777777" w:rsidTr="00ED2F7C">
        <w:tc>
          <w:tcPr>
            <w:tcW w:w="669" w:type="dxa"/>
            <w:tcBorders>
              <w:top w:val="single" w:sz="4" w:space="0" w:color="auto"/>
              <w:left w:val="single" w:sz="4" w:space="0" w:color="auto"/>
              <w:bottom w:val="single" w:sz="4" w:space="0" w:color="auto"/>
              <w:right w:val="single" w:sz="4" w:space="0" w:color="auto"/>
            </w:tcBorders>
          </w:tcPr>
          <w:p w14:paraId="06936874" w14:textId="77777777" w:rsidR="00051CCF" w:rsidRPr="003A1F31" w:rsidRDefault="00051CCF" w:rsidP="00263EE7">
            <w:pPr>
              <w:pStyle w:val="Betarp"/>
              <w:jc w:val="both"/>
              <w:rPr>
                <w:rFonts w:ascii="Arial" w:eastAsia="Times New Roman" w:hAnsi="Arial" w:cs="Arial"/>
              </w:rPr>
            </w:pPr>
          </w:p>
        </w:tc>
        <w:tc>
          <w:tcPr>
            <w:tcW w:w="3010" w:type="dxa"/>
            <w:tcBorders>
              <w:top w:val="single" w:sz="4" w:space="0" w:color="auto"/>
              <w:left w:val="single" w:sz="4" w:space="0" w:color="auto"/>
              <w:bottom w:val="single" w:sz="4" w:space="0" w:color="auto"/>
              <w:right w:val="single" w:sz="4" w:space="0" w:color="auto"/>
            </w:tcBorders>
          </w:tcPr>
          <w:p w14:paraId="601ACD6E" w14:textId="77777777" w:rsidR="00051CCF" w:rsidRPr="003A1F31" w:rsidRDefault="00051CCF" w:rsidP="00263EE7">
            <w:pPr>
              <w:pStyle w:val="Betarp"/>
              <w:jc w:val="both"/>
              <w:rPr>
                <w:rFonts w:ascii="Arial" w:eastAsia="Times New Roman" w:hAnsi="Arial" w:cs="Arial"/>
              </w:rPr>
            </w:pPr>
          </w:p>
        </w:tc>
        <w:tc>
          <w:tcPr>
            <w:tcW w:w="2975" w:type="dxa"/>
            <w:tcBorders>
              <w:top w:val="single" w:sz="4" w:space="0" w:color="auto"/>
              <w:left w:val="single" w:sz="4" w:space="0" w:color="auto"/>
              <w:bottom w:val="single" w:sz="4" w:space="0" w:color="auto"/>
              <w:right w:val="single" w:sz="4" w:space="0" w:color="auto"/>
            </w:tcBorders>
          </w:tcPr>
          <w:p w14:paraId="7F47E400" w14:textId="77777777" w:rsidR="00051CCF" w:rsidRPr="003A1F31" w:rsidRDefault="00051CCF" w:rsidP="00263EE7">
            <w:pPr>
              <w:pStyle w:val="Betarp"/>
              <w:jc w:val="both"/>
              <w:rPr>
                <w:rFonts w:ascii="Arial" w:eastAsia="Times New Roman" w:hAnsi="Arial" w:cs="Arial"/>
              </w:rPr>
            </w:pPr>
          </w:p>
        </w:tc>
        <w:tc>
          <w:tcPr>
            <w:tcW w:w="2974" w:type="dxa"/>
            <w:tcBorders>
              <w:top w:val="single" w:sz="4" w:space="0" w:color="auto"/>
              <w:left w:val="single" w:sz="4" w:space="0" w:color="auto"/>
              <w:bottom w:val="single" w:sz="4" w:space="0" w:color="auto"/>
              <w:right w:val="single" w:sz="4" w:space="0" w:color="auto"/>
            </w:tcBorders>
          </w:tcPr>
          <w:p w14:paraId="0402DB8D" w14:textId="77777777" w:rsidR="00051CCF" w:rsidRPr="003A1F31" w:rsidRDefault="00051CCF" w:rsidP="00263EE7">
            <w:pPr>
              <w:pStyle w:val="Betarp"/>
              <w:jc w:val="both"/>
              <w:rPr>
                <w:rFonts w:ascii="Arial" w:eastAsia="Times New Roman" w:hAnsi="Arial" w:cs="Arial"/>
              </w:rPr>
            </w:pPr>
          </w:p>
        </w:tc>
      </w:tr>
    </w:tbl>
    <w:p w14:paraId="207AF6DC" w14:textId="77777777" w:rsidR="00051CCF" w:rsidRPr="003A1F31" w:rsidRDefault="00051CCF" w:rsidP="00263EE7">
      <w:pPr>
        <w:pStyle w:val="Betarp"/>
        <w:ind w:firstLine="709"/>
        <w:jc w:val="both"/>
        <w:rPr>
          <w:rFonts w:ascii="Arial" w:hAnsi="Arial" w:cs="Arial"/>
        </w:rPr>
      </w:pPr>
    </w:p>
    <w:p w14:paraId="285D1E61" w14:textId="77777777" w:rsidR="00051CCF" w:rsidRPr="003A1F31" w:rsidRDefault="00051CCF" w:rsidP="00263EE7">
      <w:pPr>
        <w:pStyle w:val="Betarp"/>
        <w:ind w:firstLine="709"/>
        <w:jc w:val="both"/>
        <w:rPr>
          <w:rFonts w:ascii="Arial" w:hAnsi="Arial" w:cs="Arial"/>
          <w:i/>
          <w:iCs/>
        </w:rPr>
      </w:pPr>
      <w:r w:rsidRPr="003A1F31">
        <w:rPr>
          <w:rFonts w:ascii="Arial" w:hAnsi="Arial" w:cs="Arial"/>
          <w:i/>
          <w:iCs/>
        </w:rPr>
        <w:t>2.3. Informacija apie subtiekėjus</w:t>
      </w:r>
      <w:r w:rsidR="000745DF" w:rsidRPr="003A1F31">
        <w:rPr>
          <w:rFonts w:ascii="Arial" w:hAnsi="Arial" w:cs="Arial"/>
          <w:i/>
          <w:iCs/>
        </w:rPr>
        <w:t>, kurių pajėgumais tiekėjas nesiremia</w:t>
      </w:r>
      <w:r w:rsidRPr="003A1F31">
        <w:rPr>
          <w:rFonts w:ascii="Arial" w:hAnsi="Arial" w:cs="Arial"/>
          <w:i/>
          <w:iCs/>
        </w:rPr>
        <w:t xml:space="preserve"> (jeigu jie yra žinomi):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697"/>
        <w:gridCol w:w="2840"/>
        <w:gridCol w:w="2433"/>
      </w:tblGrid>
      <w:tr w:rsidR="00051CCF" w:rsidRPr="00FE759F" w14:paraId="7D3EDE52" w14:textId="77777777" w:rsidTr="00ED2F7C">
        <w:tc>
          <w:tcPr>
            <w:tcW w:w="664" w:type="dxa"/>
            <w:vMerge w:val="restart"/>
            <w:tcBorders>
              <w:top w:val="single" w:sz="4" w:space="0" w:color="auto"/>
              <w:left w:val="single" w:sz="4" w:space="0" w:color="auto"/>
              <w:bottom w:val="single" w:sz="4" w:space="0" w:color="auto"/>
              <w:right w:val="single" w:sz="4" w:space="0" w:color="auto"/>
            </w:tcBorders>
            <w:vAlign w:val="center"/>
            <w:hideMark/>
          </w:tcPr>
          <w:p w14:paraId="17633B85"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Eil. Nr.</w:t>
            </w:r>
          </w:p>
        </w:tc>
        <w:tc>
          <w:tcPr>
            <w:tcW w:w="3697" w:type="dxa"/>
            <w:vMerge w:val="restart"/>
            <w:tcBorders>
              <w:top w:val="single" w:sz="4" w:space="0" w:color="auto"/>
              <w:left w:val="single" w:sz="4" w:space="0" w:color="auto"/>
              <w:bottom w:val="single" w:sz="4" w:space="0" w:color="auto"/>
              <w:right w:val="single" w:sz="4" w:space="0" w:color="auto"/>
            </w:tcBorders>
            <w:vAlign w:val="center"/>
            <w:hideMark/>
          </w:tcPr>
          <w:p w14:paraId="54EF0D58"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Subtiekėjo pavadinimas,</w:t>
            </w:r>
          </w:p>
          <w:p w14:paraId="71DFD35D"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kodas ir adresas</w:t>
            </w:r>
          </w:p>
        </w:tc>
        <w:tc>
          <w:tcPr>
            <w:tcW w:w="2840" w:type="dxa"/>
            <w:vMerge w:val="restart"/>
            <w:tcBorders>
              <w:top w:val="single" w:sz="4" w:space="0" w:color="auto"/>
              <w:left w:val="single" w:sz="4" w:space="0" w:color="auto"/>
              <w:bottom w:val="single" w:sz="4" w:space="0" w:color="auto"/>
              <w:right w:val="single" w:sz="4" w:space="0" w:color="auto"/>
            </w:tcBorders>
            <w:vAlign w:val="center"/>
            <w:hideMark/>
          </w:tcPr>
          <w:p w14:paraId="32BC944B" w14:textId="77777777" w:rsidR="00051CCF" w:rsidRPr="003A1F31" w:rsidRDefault="00051CCF" w:rsidP="00263EE7">
            <w:pPr>
              <w:pStyle w:val="Betarp"/>
              <w:jc w:val="center"/>
              <w:rPr>
                <w:rFonts w:ascii="Arial" w:eastAsia="Times New Roman" w:hAnsi="Arial" w:cs="Arial"/>
                <w:b/>
              </w:rPr>
            </w:pPr>
            <w:r w:rsidRPr="003A1F31">
              <w:rPr>
                <w:rFonts w:ascii="Arial" w:hAnsi="Arial" w:cs="Arial"/>
                <w:b/>
              </w:rPr>
              <w:t>Numatomų prisiimti įsipareigojimų pavadinimas</w:t>
            </w:r>
          </w:p>
        </w:tc>
        <w:tc>
          <w:tcPr>
            <w:tcW w:w="2433" w:type="dxa"/>
            <w:tcBorders>
              <w:top w:val="single" w:sz="4" w:space="0" w:color="auto"/>
              <w:left w:val="single" w:sz="4" w:space="0" w:color="auto"/>
              <w:bottom w:val="single" w:sz="4" w:space="0" w:color="auto"/>
              <w:right w:val="single" w:sz="4" w:space="0" w:color="auto"/>
            </w:tcBorders>
            <w:vAlign w:val="center"/>
            <w:hideMark/>
          </w:tcPr>
          <w:p w14:paraId="0791BE51"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Pirkimo sutarties dalis pasiūlymo kainoje, kuriai ketinama pasitelkti</w:t>
            </w:r>
          </w:p>
        </w:tc>
      </w:tr>
      <w:tr w:rsidR="00051CCF" w:rsidRPr="003A1F31" w14:paraId="17F3CC2E" w14:textId="77777777" w:rsidTr="00ED2F7C">
        <w:tc>
          <w:tcPr>
            <w:tcW w:w="0" w:type="auto"/>
            <w:vMerge/>
            <w:tcBorders>
              <w:top w:val="single" w:sz="4" w:space="0" w:color="auto"/>
              <w:left w:val="single" w:sz="4" w:space="0" w:color="auto"/>
              <w:bottom w:val="single" w:sz="4" w:space="0" w:color="auto"/>
              <w:right w:val="single" w:sz="4" w:space="0" w:color="auto"/>
            </w:tcBorders>
            <w:vAlign w:val="center"/>
            <w:hideMark/>
          </w:tcPr>
          <w:p w14:paraId="6FE3F921" w14:textId="77777777" w:rsidR="00051CCF" w:rsidRPr="003A1F31" w:rsidRDefault="00051CCF" w:rsidP="00263EE7">
            <w:pPr>
              <w:jc w:val="center"/>
              <w:rPr>
                <w:rFonts w:ascii="Arial" w:hAnsi="Arial" w:cs="Arial"/>
                <w:b/>
                <w:lang w:val="lt-LT"/>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14:paraId="17D9653F" w14:textId="77777777" w:rsidR="00051CCF" w:rsidRPr="003A1F31" w:rsidRDefault="00051CCF" w:rsidP="00263EE7">
            <w:pPr>
              <w:jc w:val="center"/>
              <w:rPr>
                <w:rFonts w:ascii="Arial" w:hAnsi="Arial" w:cs="Arial"/>
                <w:b/>
                <w:lang w:val="lt-LT"/>
              </w:rPr>
            </w:pP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0A0DD7EA" w14:textId="77777777" w:rsidR="00051CCF" w:rsidRPr="003A1F31" w:rsidRDefault="00051CCF" w:rsidP="00263EE7">
            <w:pPr>
              <w:jc w:val="center"/>
              <w:rPr>
                <w:rFonts w:ascii="Arial" w:hAnsi="Arial" w:cs="Arial"/>
                <w:b/>
                <w:lang w:val="lt-LT"/>
              </w:rPr>
            </w:pPr>
          </w:p>
        </w:tc>
        <w:tc>
          <w:tcPr>
            <w:tcW w:w="2433" w:type="dxa"/>
            <w:tcBorders>
              <w:top w:val="single" w:sz="4" w:space="0" w:color="auto"/>
              <w:left w:val="single" w:sz="4" w:space="0" w:color="auto"/>
              <w:bottom w:val="single" w:sz="4" w:space="0" w:color="auto"/>
              <w:right w:val="single" w:sz="4" w:space="0" w:color="auto"/>
            </w:tcBorders>
            <w:vAlign w:val="center"/>
            <w:hideMark/>
          </w:tcPr>
          <w:p w14:paraId="5020DE0F" w14:textId="77777777" w:rsidR="00051CCF" w:rsidRPr="003A1F31" w:rsidRDefault="00051CCF" w:rsidP="00263EE7">
            <w:pPr>
              <w:pStyle w:val="Betarp"/>
              <w:jc w:val="center"/>
              <w:rPr>
                <w:rFonts w:ascii="Arial" w:eastAsia="Times New Roman" w:hAnsi="Arial" w:cs="Arial"/>
                <w:b/>
              </w:rPr>
            </w:pPr>
            <w:r w:rsidRPr="003A1F31">
              <w:rPr>
                <w:rFonts w:ascii="Arial" w:eastAsia="Times New Roman" w:hAnsi="Arial" w:cs="Arial"/>
                <w:b/>
              </w:rPr>
              <w:t>Proc.</w:t>
            </w:r>
          </w:p>
        </w:tc>
      </w:tr>
      <w:tr w:rsidR="00051CCF" w:rsidRPr="003A1F31" w14:paraId="6BC5C24F" w14:textId="77777777" w:rsidTr="00ED2F7C">
        <w:tc>
          <w:tcPr>
            <w:tcW w:w="664" w:type="dxa"/>
            <w:tcBorders>
              <w:top w:val="single" w:sz="4" w:space="0" w:color="auto"/>
              <w:left w:val="single" w:sz="4" w:space="0" w:color="auto"/>
              <w:bottom w:val="single" w:sz="4" w:space="0" w:color="auto"/>
              <w:right w:val="single" w:sz="4" w:space="0" w:color="auto"/>
            </w:tcBorders>
          </w:tcPr>
          <w:p w14:paraId="7EECB54F" w14:textId="77777777" w:rsidR="00051CCF" w:rsidRPr="003A1F31" w:rsidRDefault="00051CCF" w:rsidP="00263EE7">
            <w:pPr>
              <w:pStyle w:val="Betarp"/>
              <w:jc w:val="both"/>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59F4852B" w14:textId="77777777" w:rsidR="00051CCF" w:rsidRPr="003A1F31" w:rsidRDefault="00051CCF" w:rsidP="00263EE7">
            <w:pPr>
              <w:pStyle w:val="Betarp"/>
              <w:jc w:val="both"/>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14A5AB00" w14:textId="77777777" w:rsidR="00051CCF" w:rsidRPr="003A1F31" w:rsidRDefault="00051CCF" w:rsidP="00263EE7">
            <w:pPr>
              <w:pStyle w:val="Betarp"/>
              <w:jc w:val="both"/>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329DD373" w14:textId="77777777" w:rsidR="00051CCF" w:rsidRPr="003A1F31" w:rsidRDefault="00051CCF" w:rsidP="00263EE7">
            <w:pPr>
              <w:pStyle w:val="Betarp"/>
              <w:jc w:val="both"/>
              <w:rPr>
                <w:rFonts w:ascii="Arial" w:eastAsia="Times New Roman" w:hAnsi="Arial" w:cs="Arial"/>
              </w:rPr>
            </w:pPr>
          </w:p>
        </w:tc>
      </w:tr>
      <w:tr w:rsidR="00051CCF" w:rsidRPr="003A1F31" w14:paraId="304DD851" w14:textId="77777777" w:rsidTr="00ED2F7C">
        <w:tc>
          <w:tcPr>
            <w:tcW w:w="664" w:type="dxa"/>
            <w:tcBorders>
              <w:top w:val="single" w:sz="4" w:space="0" w:color="auto"/>
              <w:left w:val="single" w:sz="4" w:space="0" w:color="auto"/>
              <w:bottom w:val="single" w:sz="4" w:space="0" w:color="auto"/>
              <w:right w:val="single" w:sz="4" w:space="0" w:color="auto"/>
            </w:tcBorders>
          </w:tcPr>
          <w:p w14:paraId="1CBC413E" w14:textId="77777777" w:rsidR="00051CCF" w:rsidRPr="003A1F31" w:rsidRDefault="00051CCF" w:rsidP="00263EE7">
            <w:pPr>
              <w:pStyle w:val="Betarp"/>
              <w:jc w:val="both"/>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7D1FBAC4" w14:textId="77777777" w:rsidR="00051CCF" w:rsidRPr="003A1F31" w:rsidRDefault="00051CCF" w:rsidP="00263EE7">
            <w:pPr>
              <w:pStyle w:val="Betarp"/>
              <w:jc w:val="both"/>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454CE9D6" w14:textId="77777777" w:rsidR="00051CCF" w:rsidRPr="003A1F31" w:rsidRDefault="00051CCF" w:rsidP="00263EE7">
            <w:pPr>
              <w:pStyle w:val="Betarp"/>
              <w:jc w:val="both"/>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32B3A1AA" w14:textId="77777777" w:rsidR="00051CCF" w:rsidRPr="003A1F31" w:rsidRDefault="00051CCF" w:rsidP="00263EE7">
            <w:pPr>
              <w:pStyle w:val="Betarp"/>
              <w:jc w:val="both"/>
              <w:rPr>
                <w:rFonts w:ascii="Arial" w:eastAsia="Times New Roman" w:hAnsi="Arial" w:cs="Arial"/>
              </w:rPr>
            </w:pPr>
          </w:p>
        </w:tc>
      </w:tr>
      <w:tr w:rsidR="00051CCF" w:rsidRPr="003A1F31" w14:paraId="00791B7A" w14:textId="77777777" w:rsidTr="00ED2F7C">
        <w:tc>
          <w:tcPr>
            <w:tcW w:w="7201" w:type="dxa"/>
            <w:gridSpan w:val="3"/>
            <w:tcBorders>
              <w:top w:val="single" w:sz="4" w:space="0" w:color="auto"/>
              <w:left w:val="single" w:sz="4" w:space="0" w:color="auto"/>
              <w:bottom w:val="single" w:sz="4" w:space="0" w:color="auto"/>
              <w:right w:val="single" w:sz="4" w:space="0" w:color="auto"/>
            </w:tcBorders>
            <w:hideMark/>
          </w:tcPr>
          <w:p w14:paraId="357061EF" w14:textId="77777777" w:rsidR="00051CCF" w:rsidRPr="003A1F31" w:rsidRDefault="00051CCF" w:rsidP="00263EE7">
            <w:pPr>
              <w:pStyle w:val="Betarp"/>
              <w:jc w:val="both"/>
              <w:rPr>
                <w:rFonts w:ascii="Arial" w:eastAsia="Times New Roman" w:hAnsi="Arial" w:cs="Arial"/>
              </w:rPr>
            </w:pPr>
            <w:r w:rsidRPr="003A1F31">
              <w:rPr>
                <w:rFonts w:ascii="Arial" w:eastAsia="Times New Roman" w:hAnsi="Arial" w:cs="Arial"/>
                <w:b/>
              </w:rPr>
              <w:t>Iš viso:</w:t>
            </w:r>
          </w:p>
        </w:tc>
        <w:tc>
          <w:tcPr>
            <w:tcW w:w="2433" w:type="dxa"/>
            <w:tcBorders>
              <w:top w:val="single" w:sz="4" w:space="0" w:color="auto"/>
              <w:left w:val="single" w:sz="4" w:space="0" w:color="auto"/>
              <w:bottom w:val="single" w:sz="4" w:space="0" w:color="auto"/>
              <w:right w:val="single" w:sz="4" w:space="0" w:color="auto"/>
            </w:tcBorders>
          </w:tcPr>
          <w:p w14:paraId="3369E4BE" w14:textId="77777777" w:rsidR="00051CCF" w:rsidRPr="003A1F31" w:rsidRDefault="00051CCF" w:rsidP="00263EE7">
            <w:pPr>
              <w:pStyle w:val="Betarp"/>
              <w:jc w:val="both"/>
              <w:rPr>
                <w:rFonts w:ascii="Arial" w:eastAsia="Times New Roman" w:hAnsi="Arial" w:cs="Arial"/>
              </w:rPr>
            </w:pPr>
          </w:p>
        </w:tc>
      </w:tr>
    </w:tbl>
    <w:p w14:paraId="411FD19D" w14:textId="77777777" w:rsidR="00051CCF" w:rsidRPr="003A1F31" w:rsidRDefault="00051CCF" w:rsidP="00263EE7">
      <w:pPr>
        <w:pStyle w:val="Betarp"/>
        <w:ind w:firstLine="709"/>
        <w:jc w:val="both"/>
        <w:rPr>
          <w:rFonts w:ascii="Arial" w:hAnsi="Arial" w:cs="Arial"/>
        </w:rPr>
      </w:pPr>
    </w:p>
    <w:p w14:paraId="7CB95A03" w14:textId="77777777" w:rsidR="00051CCF" w:rsidRPr="003A1F31" w:rsidRDefault="00051CCF" w:rsidP="00263EE7">
      <w:pPr>
        <w:ind w:firstLine="709"/>
        <w:jc w:val="both"/>
        <w:rPr>
          <w:rFonts w:ascii="Arial" w:hAnsi="Arial" w:cs="Arial"/>
          <w:i/>
          <w:iCs/>
          <w:lang w:val="lt-LT"/>
        </w:rPr>
      </w:pPr>
      <w:r w:rsidRPr="003A1F31">
        <w:rPr>
          <w:rFonts w:ascii="Arial" w:hAnsi="Arial" w:cs="Arial"/>
          <w:i/>
          <w:iCs/>
          <w:lang w:val="lt-LT"/>
        </w:rPr>
        <w:t>2.4. Informacija apie trečiuosius asmenis, kurie aktyviai, savo veiksmais neprisidės ar kitaip tiesiogiai nedalyvaus vykdant pirkimo sutartį:</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4576"/>
        <w:gridCol w:w="4394"/>
      </w:tblGrid>
      <w:tr w:rsidR="00051CCF" w:rsidRPr="00FE759F" w14:paraId="469F8522" w14:textId="77777777" w:rsidTr="00ED2F7C">
        <w:tc>
          <w:tcPr>
            <w:tcW w:w="664" w:type="dxa"/>
            <w:tcBorders>
              <w:top w:val="single" w:sz="4" w:space="0" w:color="auto"/>
              <w:left w:val="single" w:sz="4" w:space="0" w:color="auto"/>
              <w:bottom w:val="single" w:sz="4" w:space="0" w:color="auto"/>
              <w:right w:val="single" w:sz="4" w:space="0" w:color="auto"/>
            </w:tcBorders>
          </w:tcPr>
          <w:p w14:paraId="6DBF128F" w14:textId="77777777" w:rsidR="00051CCF" w:rsidRPr="003A1F31" w:rsidRDefault="00051CCF" w:rsidP="00263EE7">
            <w:pPr>
              <w:pStyle w:val="Betarp"/>
              <w:jc w:val="center"/>
              <w:rPr>
                <w:rFonts w:ascii="Arial" w:eastAsia="Times New Roman" w:hAnsi="Arial" w:cs="Arial"/>
                <w:b/>
                <w:bCs/>
              </w:rPr>
            </w:pPr>
            <w:proofErr w:type="spellStart"/>
            <w:r w:rsidRPr="003A1F31">
              <w:rPr>
                <w:rFonts w:ascii="Arial" w:eastAsia="Times New Roman" w:hAnsi="Arial" w:cs="Arial"/>
                <w:b/>
                <w:bCs/>
              </w:rPr>
              <w:t>Eir</w:t>
            </w:r>
            <w:proofErr w:type="spellEnd"/>
            <w:r w:rsidRPr="003A1F31">
              <w:rPr>
                <w:rFonts w:ascii="Arial" w:eastAsia="Times New Roman" w:hAnsi="Arial" w:cs="Arial"/>
                <w:b/>
                <w:bCs/>
              </w:rPr>
              <w:t>. Nr.</w:t>
            </w:r>
          </w:p>
        </w:tc>
        <w:tc>
          <w:tcPr>
            <w:tcW w:w="4576" w:type="dxa"/>
            <w:tcBorders>
              <w:top w:val="single" w:sz="4" w:space="0" w:color="auto"/>
              <w:left w:val="single" w:sz="4" w:space="0" w:color="auto"/>
              <w:bottom w:val="single" w:sz="4" w:space="0" w:color="auto"/>
              <w:right w:val="single" w:sz="4" w:space="0" w:color="auto"/>
            </w:tcBorders>
          </w:tcPr>
          <w:p w14:paraId="5637E053" w14:textId="77777777" w:rsidR="00051CCF" w:rsidRPr="003A1F31" w:rsidRDefault="00051CCF" w:rsidP="00263EE7">
            <w:pPr>
              <w:pStyle w:val="Betarp"/>
              <w:jc w:val="center"/>
              <w:rPr>
                <w:rFonts w:ascii="Arial" w:eastAsia="Times New Roman" w:hAnsi="Arial" w:cs="Arial"/>
                <w:b/>
                <w:bCs/>
              </w:rPr>
            </w:pPr>
            <w:r w:rsidRPr="003A1F31">
              <w:rPr>
                <w:rFonts w:ascii="Arial" w:eastAsia="Times New Roman" w:hAnsi="Arial" w:cs="Arial"/>
                <w:b/>
                <w:bCs/>
              </w:rPr>
              <w:t>Trečiojo asmens pavadinimas</w:t>
            </w:r>
          </w:p>
        </w:tc>
        <w:tc>
          <w:tcPr>
            <w:tcW w:w="4394" w:type="dxa"/>
            <w:tcBorders>
              <w:top w:val="single" w:sz="4" w:space="0" w:color="auto"/>
              <w:left w:val="single" w:sz="4" w:space="0" w:color="auto"/>
              <w:bottom w:val="single" w:sz="4" w:space="0" w:color="auto"/>
              <w:right w:val="single" w:sz="4" w:space="0" w:color="auto"/>
            </w:tcBorders>
          </w:tcPr>
          <w:p w14:paraId="38A5AB0B" w14:textId="77777777" w:rsidR="00051CCF" w:rsidRPr="003A1F31" w:rsidRDefault="00051CCF" w:rsidP="00263EE7">
            <w:pPr>
              <w:pStyle w:val="Betarp"/>
              <w:jc w:val="center"/>
              <w:rPr>
                <w:rFonts w:ascii="Arial" w:eastAsia="Times New Roman" w:hAnsi="Arial" w:cs="Arial"/>
                <w:b/>
                <w:bCs/>
              </w:rPr>
            </w:pPr>
            <w:r w:rsidRPr="003A1F31">
              <w:rPr>
                <w:rFonts w:ascii="Arial" w:eastAsia="Times New Roman" w:hAnsi="Arial" w:cs="Arial"/>
                <w:b/>
                <w:bCs/>
              </w:rPr>
              <w:t>Pateikiami dokumentai (sutartis, ketinimo protokolai ir pan.)</w:t>
            </w:r>
          </w:p>
        </w:tc>
      </w:tr>
      <w:tr w:rsidR="00051CCF" w:rsidRPr="00FE759F" w14:paraId="75D24595" w14:textId="77777777" w:rsidTr="00ED2F7C">
        <w:tc>
          <w:tcPr>
            <w:tcW w:w="664" w:type="dxa"/>
            <w:tcBorders>
              <w:top w:val="single" w:sz="4" w:space="0" w:color="auto"/>
              <w:left w:val="single" w:sz="4" w:space="0" w:color="auto"/>
              <w:bottom w:val="single" w:sz="4" w:space="0" w:color="auto"/>
              <w:right w:val="single" w:sz="4" w:space="0" w:color="auto"/>
            </w:tcBorders>
          </w:tcPr>
          <w:p w14:paraId="70C355C5" w14:textId="77777777" w:rsidR="00051CCF" w:rsidRPr="003A1F31" w:rsidRDefault="00051CCF" w:rsidP="00263EE7">
            <w:pPr>
              <w:pStyle w:val="Betarp"/>
              <w:jc w:val="both"/>
              <w:rPr>
                <w:rFonts w:ascii="Arial" w:eastAsia="Times New Roman" w:hAnsi="Arial" w:cs="Arial"/>
              </w:rPr>
            </w:pPr>
          </w:p>
        </w:tc>
        <w:tc>
          <w:tcPr>
            <w:tcW w:w="4576" w:type="dxa"/>
            <w:tcBorders>
              <w:top w:val="single" w:sz="4" w:space="0" w:color="auto"/>
              <w:left w:val="single" w:sz="4" w:space="0" w:color="auto"/>
              <w:bottom w:val="single" w:sz="4" w:space="0" w:color="auto"/>
              <w:right w:val="single" w:sz="4" w:space="0" w:color="auto"/>
            </w:tcBorders>
          </w:tcPr>
          <w:p w14:paraId="10BE6067" w14:textId="77777777" w:rsidR="00051CCF" w:rsidRPr="003A1F31" w:rsidRDefault="00051CCF" w:rsidP="00263EE7">
            <w:pPr>
              <w:pStyle w:val="Betarp"/>
              <w:jc w:val="both"/>
              <w:rPr>
                <w:rFonts w:ascii="Arial" w:eastAsia="Times New Roman" w:hAnsi="Arial" w:cs="Arial"/>
              </w:rPr>
            </w:pPr>
          </w:p>
        </w:tc>
        <w:tc>
          <w:tcPr>
            <w:tcW w:w="4394" w:type="dxa"/>
            <w:tcBorders>
              <w:top w:val="single" w:sz="4" w:space="0" w:color="auto"/>
              <w:left w:val="single" w:sz="4" w:space="0" w:color="auto"/>
              <w:bottom w:val="single" w:sz="4" w:space="0" w:color="auto"/>
              <w:right w:val="single" w:sz="4" w:space="0" w:color="auto"/>
            </w:tcBorders>
          </w:tcPr>
          <w:p w14:paraId="72851061" w14:textId="77777777" w:rsidR="00051CCF" w:rsidRPr="003A1F31" w:rsidRDefault="00051CCF" w:rsidP="00263EE7">
            <w:pPr>
              <w:pStyle w:val="Betarp"/>
              <w:jc w:val="both"/>
              <w:rPr>
                <w:rFonts w:ascii="Arial" w:eastAsia="Times New Roman" w:hAnsi="Arial" w:cs="Arial"/>
              </w:rPr>
            </w:pPr>
          </w:p>
        </w:tc>
      </w:tr>
    </w:tbl>
    <w:p w14:paraId="1EC45825" w14:textId="77777777" w:rsidR="006C7463" w:rsidRPr="003A1F31" w:rsidRDefault="006C7463" w:rsidP="00263EE7">
      <w:pPr>
        <w:ind w:firstLine="720"/>
        <w:jc w:val="both"/>
        <w:rPr>
          <w:rFonts w:ascii="Arial" w:hAnsi="Arial" w:cs="Arial"/>
          <w:lang w:val="lt-LT"/>
        </w:rPr>
      </w:pPr>
    </w:p>
    <w:p w14:paraId="134B7B71" w14:textId="77777777" w:rsidR="00E06E92" w:rsidRDefault="00E06E92" w:rsidP="00263EE7">
      <w:pPr>
        <w:ind w:firstLine="720"/>
        <w:jc w:val="both"/>
        <w:rPr>
          <w:rFonts w:ascii="Arial" w:hAnsi="Arial" w:cs="Arial"/>
          <w:b/>
          <w:bCs/>
          <w:szCs w:val="24"/>
          <w:lang w:val="lt-LT"/>
        </w:rPr>
      </w:pPr>
      <w:r>
        <w:rPr>
          <w:rFonts w:ascii="Arial" w:hAnsi="Arial" w:cs="Arial"/>
          <w:b/>
          <w:bCs/>
          <w:szCs w:val="24"/>
          <w:lang w:val="lt-LT"/>
        </w:rPr>
        <w:br w:type="page"/>
      </w:r>
    </w:p>
    <w:p w14:paraId="60D308A4" w14:textId="57039B42" w:rsidR="00333ABD" w:rsidRDefault="00B42E20" w:rsidP="00333ABD">
      <w:pPr>
        <w:ind w:left="284" w:firstLine="284"/>
        <w:rPr>
          <w:rFonts w:ascii="Arial" w:hAnsi="Arial" w:cs="Arial"/>
          <w:bCs/>
          <w:lang w:val="lt-LT"/>
        </w:rPr>
      </w:pPr>
      <w:r w:rsidRPr="00AC071E">
        <w:rPr>
          <w:rFonts w:ascii="Arial" w:hAnsi="Arial" w:cs="Arial"/>
          <w:szCs w:val="24"/>
          <w:lang w:val="lt-LT"/>
        </w:rPr>
        <w:lastRenderedPageBreak/>
        <w:t>3</w:t>
      </w:r>
      <w:r w:rsidRPr="00596FF5">
        <w:rPr>
          <w:rFonts w:ascii="Arial" w:hAnsi="Arial" w:cs="Arial"/>
          <w:szCs w:val="24"/>
          <w:lang w:val="lt-LT"/>
        </w:rPr>
        <w:t xml:space="preserve">. Mes siūlome </w:t>
      </w:r>
      <w:r w:rsidR="00135E7A" w:rsidRPr="00135E7A">
        <w:rPr>
          <w:rFonts w:ascii="Arial" w:hAnsi="Arial" w:cs="Arial"/>
          <w:b/>
          <w:bCs/>
          <w:szCs w:val="24"/>
          <w:lang w:val="lt-LT"/>
        </w:rPr>
        <w:t>mobilius elektrokardiografus</w:t>
      </w:r>
      <w:r w:rsidR="00135E7A">
        <w:rPr>
          <w:rFonts w:ascii="Arial" w:hAnsi="Arial" w:cs="Arial"/>
          <w:b/>
          <w:bCs/>
          <w:szCs w:val="24"/>
          <w:lang w:val="lt-LT"/>
        </w:rPr>
        <w:t>:</w:t>
      </w:r>
    </w:p>
    <w:p w14:paraId="759FDE4A" w14:textId="77777777" w:rsidR="00333ABD" w:rsidRPr="00333ABD" w:rsidRDefault="00333ABD" w:rsidP="00333ABD">
      <w:pPr>
        <w:ind w:left="284" w:firstLine="284"/>
        <w:rPr>
          <w:rFonts w:ascii="Arial" w:hAnsi="Arial" w:cs="Arial"/>
          <w:bCs/>
          <w:lang w:val="lt-LT"/>
        </w:rPr>
      </w:pPr>
    </w:p>
    <w:p w14:paraId="07A339C4" w14:textId="40680463" w:rsidR="00333ABD" w:rsidRPr="00333ABD" w:rsidRDefault="00333ABD" w:rsidP="00333ABD">
      <w:pPr>
        <w:jc w:val="center"/>
        <w:rPr>
          <w:rFonts w:ascii="Arial" w:hAnsi="Arial" w:cs="Arial"/>
          <w:caps/>
          <w:szCs w:val="24"/>
          <w:lang w:val="lt-LT"/>
        </w:rPr>
      </w:pPr>
    </w:p>
    <w:tbl>
      <w:tblPr>
        <w:tblW w:w="9781" w:type="dxa"/>
        <w:tblInd w:w="108" w:type="dxa"/>
        <w:tblLayout w:type="fixed"/>
        <w:tblLook w:val="0000" w:firstRow="0" w:lastRow="0" w:firstColumn="0" w:lastColumn="0" w:noHBand="0" w:noVBand="0"/>
      </w:tblPr>
      <w:tblGrid>
        <w:gridCol w:w="567"/>
        <w:gridCol w:w="3573"/>
        <w:gridCol w:w="1559"/>
        <w:gridCol w:w="1276"/>
        <w:gridCol w:w="1417"/>
        <w:gridCol w:w="1389"/>
      </w:tblGrid>
      <w:tr w:rsidR="00333ABD" w:rsidRPr="00FE759F" w14:paraId="2B57A583" w14:textId="77777777" w:rsidTr="004C5B7A">
        <w:tc>
          <w:tcPr>
            <w:tcW w:w="567" w:type="dxa"/>
            <w:tcBorders>
              <w:top w:val="single" w:sz="4" w:space="0" w:color="auto"/>
              <w:left w:val="single" w:sz="4" w:space="0" w:color="auto"/>
              <w:bottom w:val="single" w:sz="4" w:space="0" w:color="auto"/>
              <w:right w:val="single" w:sz="4" w:space="0" w:color="auto"/>
            </w:tcBorders>
            <w:vAlign w:val="center"/>
          </w:tcPr>
          <w:p w14:paraId="1BEBB6E6"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Eil. Nr.</w:t>
            </w:r>
          </w:p>
        </w:tc>
        <w:tc>
          <w:tcPr>
            <w:tcW w:w="3573" w:type="dxa"/>
            <w:tcBorders>
              <w:top w:val="single" w:sz="4" w:space="0" w:color="auto"/>
              <w:left w:val="single" w:sz="4" w:space="0" w:color="auto"/>
              <w:bottom w:val="single" w:sz="4" w:space="0" w:color="auto"/>
              <w:right w:val="single" w:sz="4" w:space="0" w:color="auto"/>
            </w:tcBorders>
            <w:vAlign w:val="center"/>
          </w:tcPr>
          <w:p w14:paraId="3CD44CDA" w14:textId="76D953B5" w:rsidR="00333ABD" w:rsidRPr="00333ABD" w:rsidRDefault="004C5B7A" w:rsidP="00954BDA">
            <w:pPr>
              <w:pStyle w:val="prastasis1"/>
              <w:jc w:val="center"/>
              <w:rPr>
                <w:rFonts w:ascii="Arial" w:hAnsi="Arial" w:cs="Arial"/>
                <w:sz w:val="24"/>
                <w:szCs w:val="24"/>
              </w:rPr>
            </w:pPr>
            <w:r>
              <w:rPr>
                <w:rFonts w:ascii="Arial" w:hAnsi="Arial" w:cs="Arial"/>
                <w:sz w:val="24"/>
                <w:szCs w:val="24"/>
              </w:rPr>
              <w:t>Pavadinimas</w:t>
            </w:r>
          </w:p>
        </w:tc>
        <w:tc>
          <w:tcPr>
            <w:tcW w:w="1559" w:type="dxa"/>
            <w:tcBorders>
              <w:top w:val="single" w:sz="4" w:space="0" w:color="auto"/>
              <w:left w:val="single" w:sz="4" w:space="0" w:color="auto"/>
              <w:bottom w:val="single" w:sz="4" w:space="0" w:color="auto"/>
              <w:right w:val="single" w:sz="4" w:space="0" w:color="auto"/>
            </w:tcBorders>
            <w:vAlign w:val="center"/>
          </w:tcPr>
          <w:p w14:paraId="379522FC"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Mato vienetas</w:t>
            </w:r>
          </w:p>
        </w:tc>
        <w:tc>
          <w:tcPr>
            <w:tcW w:w="1276" w:type="dxa"/>
            <w:tcBorders>
              <w:top w:val="single" w:sz="4" w:space="0" w:color="auto"/>
              <w:left w:val="single" w:sz="4" w:space="0" w:color="auto"/>
              <w:bottom w:val="single" w:sz="4" w:space="0" w:color="auto"/>
              <w:right w:val="single" w:sz="4" w:space="0" w:color="auto"/>
            </w:tcBorders>
            <w:vAlign w:val="center"/>
          </w:tcPr>
          <w:p w14:paraId="6F6BE494"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Kiekis</w:t>
            </w:r>
          </w:p>
        </w:tc>
        <w:tc>
          <w:tcPr>
            <w:tcW w:w="1417" w:type="dxa"/>
            <w:tcBorders>
              <w:top w:val="single" w:sz="4" w:space="0" w:color="auto"/>
              <w:left w:val="single" w:sz="4" w:space="0" w:color="auto"/>
              <w:bottom w:val="single" w:sz="4" w:space="0" w:color="auto"/>
              <w:right w:val="single" w:sz="4" w:space="0" w:color="auto"/>
            </w:tcBorders>
            <w:vAlign w:val="center"/>
          </w:tcPr>
          <w:p w14:paraId="192CE31A" w14:textId="77777777" w:rsidR="00333ABD" w:rsidRPr="00333ABD" w:rsidRDefault="00333ABD" w:rsidP="00954BDA">
            <w:pPr>
              <w:jc w:val="center"/>
              <w:rPr>
                <w:rFonts w:ascii="Arial" w:hAnsi="Arial" w:cs="Arial"/>
                <w:szCs w:val="24"/>
                <w:lang w:val="lt-LT"/>
              </w:rPr>
            </w:pPr>
            <w:r w:rsidRPr="00333ABD">
              <w:rPr>
                <w:rFonts w:ascii="Arial" w:hAnsi="Arial" w:cs="Arial"/>
                <w:szCs w:val="24"/>
                <w:lang w:val="lt-LT"/>
              </w:rPr>
              <w:t>Vieneto kaina Eur be PVM už mato vnt.</w:t>
            </w:r>
          </w:p>
        </w:tc>
        <w:tc>
          <w:tcPr>
            <w:tcW w:w="1389" w:type="dxa"/>
            <w:tcBorders>
              <w:top w:val="single" w:sz="4" w:space="0" w:color="auto"/>
              <w:left w:val="single" w:sz="4" w:space="0" w:color="auto"/>
              <w:bottom w:val="single" w:sz="4" w:space="0" w:color="auto"/>
              <w:right w:val="single" w:sz="4" w:space="0" w:color="auto"/>
            </w:tcBorders>
            <w:vAlign w:val="center"/>
          </w:tcPr>
          <w:p w14:paraId="6A110E1F" w14:textId="5C598FCC" w:rsidR="00333ABD" w:rsidRPr="00333ABD" w:rsidRDefault="00333ABD" w:rsidP="00954BDA">
            <w:pPr>
              <w:jc w:val="center"/>
              <w:rPr>
                <w:rFonts w:ascii="Arial" w:hAnsi="Arial" w:cs="Arial"/>
                <w:szCs w:val="24"/>
                <w:lang w:val="lt-LT"/>
              </w:rPr>
            </w:pPr>
            <w:r w:rsidRPr="00333ABD">
              <w:rPr>
                <w:rFonts w:ascii="Arial" w:hAnsi="Arial" w:cs="Arial"/>
                <w:szCs w:val="24"/>
                <w:lang w:val="lt-LT"/>
              </w:rPr>
              <w:t>Kaina Eur</w:t>
            </w:r>
            <w:r w:rsidR="006A77B3">
              <w:rPr>
                <w:rFonts w:ascii="Arial" w:hAnsi="Arial" w:cs="Arial"/>
                <w:szCs w:val="24"/>
                <w:lang w:val="lt-LT"/>
              </w:rPr>
              <w:t xml:space="preserve"> </w:t>
            </w:r>
            <w:r w:rsidRPr="00333ABD">
              <w:rPr>
                <w:rFonts w:ascii="Arial" w:hAnsi="Arial" w:cs="Arial"/>
                <w:szCs w:val="24"/>
                <w:lang w:val="lt-LT"/>
              </w:rPr>
              <w:t>(4 ir 5 stulpelių sandauga)</w:t>
            </w:r>
          </w:p>
        </w:tc>
      </w:tr>
      <w:tr w:rsidR="00333ABD" w:rsidRPr="00333ABD" w14:paraId="5C8B5CB2" w14:textId="77777777" w:rsidTr="004C5B7A">
        <w:trPr>
          <w:trHeight w:val="180"/>
        </w:trPr>
        <w:tc>
          <w:tcPr>
            <w:tcW w:w="567" w:type="dxa"/>
            <w:tcBorders>
              <w:top w:val="single" w:sz="4" w:space="0" w:color="auto"/>
              <w:left w:val="single" w:sz="4" w:space="0" w:color="auto"/>
              <w:bottom w:val="single" w:sz="4" w:space="0" w:color="auto"/>
              <w:right w:val="single" w:sz="4" w:space="0" w:color="auto"/>
            </w:tcBorders>
          </w:tcPr>
          <w:p w14:paraId="5C755BCB"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1</w:t>
            </w:r>
          </w:p>
        </w:tc>
        <w:tc>
          <w:tcPr>
            <w:tcW w:w="3573" w:type="dxa"/>
            <w:tcBorders>
              <w:top w:val="single" w:sz="4" w:space="0" w:color="auto"/>
              <w:left w:val="single" w:sz="4" w:space="0" w:color="auto"/>
              <w:bottom w:val="single" w:sz="4" w:space="0" w:color="auto"/>
              <w:right w:val="single" w:sz="4" w:space="0" w:color="auto"/>
            </w:tcBorders>
          </w:tcPr>
          <w:p w14:paraId="1D4F6658"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2</w:t>
            </w:r>
          </w:p>
        </w:tc>
        <w:tc>
          <w:tcPr>
            <w:tcW w:w="1559" w:type="dxa"/>
            <w:tcBorders>
              <w:top w:val="single" w:sz="4" w:space="0" w:color="auto"/>
              <w:left w:val="single" w:sz="4" w:space="0" w:color="auto"/>
              <w:bottom w:val="single" w:sz="4" w:space="0" w:color="auto"/>
              <w:right w:val="single" w:sz="4" w:space="0" w:color="auto"/>
            </w:tcBorders>
          </w:tcPr>
          <w:p w14:paraId="0A161184"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3</w:t>
            </w:r>
          </w:p>
        </w:tc>
        <w:tc>
          <w:tcPr>
            <w:tcW w:w="1276" w:type="dxa"/>
            <w:tcBorders>
              <w:top w:val="single" w:sz="4" w:space="0" w:color="auto"/>
              <w:left w:val="single" w:sz="4" w:space="0" w:color="auto"/>
              <w:bottom w:val="single" w:sz="4" w:space="0" w:color="auto"/>
              <w:right w:val="single" w:sz="4" w:space="0" w:color="auto"/>
            </w:tcBorders>
          </w:tcPr>
          <w:p w14:paraId="0BAABCBD"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4</w:t>
            </w:r>
          </w:p>
        </w:tc>
        <w:tc>
          <w:tcPr>
            <w:tcW w:w="1417" w:type="dxa"/>
            <w:tcBorders>
              <w:top w:val="single" w:sz="4" w:space="0" w:color="auto"/>
              <w:left w:val="single" w:sz="4" w:space="0" w:color="auto"/>
              <w:bottom w:val="single" w:sz="4" w:space="0" w:color="auto"/>
              <w:right w:val="single" w:sz="4" w:space="0" w:color="auto"/>
            </w:tcBorders>
          </w:tcPr>
          <w:p w14:paraId="30175296"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5</w:t>
            </w:r>
          </w:p>
        </w:tc>
        <w:tc>
          <w:tcPr>
            <w:tcW w:w="1389" w:type="dxa"/>
            <w:tcBorders>
              <w:top w:val="single" w:sz="4" w:space="0" w:color="auto"/>
              <w:left w:val="single" w:sz="4" w:space="0" w:color="auto"/>
              <w:bottom w:val="single" w:sz="4" w:space="0" w:color="auto"/>
              <w:right w:val="single" w:sz="4" w:space="0" w:color="auto"/>
            </w:tcBorders>
          </w:tcPr>
          <w:p w14:paraId="09C8199D" w14:textId="77777777" w:rsidR="00333ABD" w:rsidRPr="00333ABD" w:rsidRDefault="00333ABD" w:rsidP="00954BDA">
            <w:pPr>
              <w:pStyle w:val="prastasis1"/>
              <w:jc w:val="center"/>
              <w:rPr>
                <w:rFonts w:ascii="Arial" w:hAnsi="Arial" w:cs="Arial"/>
                <w:sz w:val="24"/>
                <w:szCs w:val="24"/>
              </w:rPr>
            </w:pPr>
            <w:r w:rsidRPr="00333ABD">
              <w:rPr>
                <w:rFonts w:ascii="Arial" w:hAnsi="Arial" w:cs="Arial"/>
                <w:sz w:val="24"/>
                <w:szCs w:val="24"/>
              </w:rPr>
              <w:t>6</w:t>
            </w:r>
          </w:p>
        </w:tc>
      </w:tr>
      <w:tr w:rsidR="008A6290" w:rsidRPr="00333ABD" w14:paraId="34746CA9" w14:textId="77777777" w:rsidTr="004C5B7A">
        <w:trPr>
          <w:trHeight w:val="180"/>
        </w:trPr>
        <w:tc>
          <w:tcPr>
            <w:tcW w:w="567" w:type="dxa"/>
            <w:tcBorders>
              <w:top w:val="single" w:sz="4" w:space="0" w:color="auto"/>
              <w:left w:val="single" w:sz="4" w:space="0" w:color="auto"/>
              <w:bottom w:val="single" w:sz="4" w:space="0" w:color="auto"/>
              <w:right w:val="single" w:sz="4" w:space="0" w:color="auto"/>
            </w:tcBorders>
          </w:tcPr>
          <w:p w14:paraId="69700F80" w14:textId="300A2D0E" w:rsidR="008A6290" w:rsidRPr="00333ABD" w:rsidRDefault="004C5B7A" w:rsidP="008A6290">
            <w:pPr>
              <w:pStyle w:val="prastasis1"/>
              <w:jc w:val="center"/>
              <w:rPr>
                <w:rFonts w:ascii="Arial" w:hAnsi="Arial" w:cs="Arial"/>
                <w:sz w:val="24"/>
                <w:szCs w:val="24"/>
              </w:rPr>
            </w:pPr>
            <w:r>
              <w:rPr>
                <w:rFonts w:ascii="Arial" w:hAnsi="Arial" w:cs="Arial"/>
                <w:sz w:val="24"/>
                <w:szCs w:val="24"/>
              </w:rPr>
              <w:t>1.</w:t>
            </w:r>
          </w:p>
        </w:tc>
        <w:tc>
          <w:tcPr>
            <w:tcW w:w="3573" w:type="dxa"/>
            <w:tcBorders>
              <w:top w:val="single" w:sz="4" w:space="0" w:color="000000"/>
              <w:left w:val="single" w:sz="4" w:space="0" w:color="000000"/>
              <w:bottom w:val="single" w:sz="4" w:space="0" w:color="000000"/>
              <w:right w:val="single" w:sz="4" w:space="0" w:color="auto"/>
            </w:tcBorders>
          </w:tcPr>
          <w:p w14:paraId="0B0F7E7D" w14:textId="00919AB8" w:rsidR="008A6290" w:rsidRPr="008A6290" w:rsidRDefault="004C5B7A" w:rsidP="008A6290">
            <w:pPr>
              <w:rPr>
                <w:rFonts w:ascii="Arial" w:hAnsi="Arial" w:cs="Arial"/>
                <w:szCs w:val="24"/>
                <w:lang w:val="lt-LT"/>
              </w:rPr>
            </w:pPr>
            <w:r>
              <w:rPr>
                <w:rFonts w:ascii="Arial" w:hAnsi="Arial" w:cs="Arial"/>
                <w:szCs w:val="24"/>
                <w:lang w:val="lt-LT"/>
              </w:rPr>
              <w:t xml:space="preserve">Mobilūs </w:t>
            </w:r>
            <w:r w:rsidR="00FE6A31">
              <w:rPr>
                <w:rFonts w:ascii="Arial" w:hAnsi="Arial" w:cs="Arial"/>
                <w:szCs w:val="24"/>
                <w:lang w:val="lt-LT"/>
              </w:rPr>
              <w:t>elektrokardiografai</w:t>
            </w:r>
          </w:p>
        </w:tc>
        <w:tc>
          <w:tcPr>
            <w:tcW w:w="1559" w:type="dxa"/>
            <w:tcBorders>
              <w:top w:val="single" w:sz="4" w:space="0" w:color="auto"/>
              <w:left w:val="single" w:sz="4" w:space="0" w:color="auto"/>
              <w:bottom w:val="single" w:sz="4" w:space="0" w:color="auto"/>
              <w:right w:val="single" w:sz="4" w:space="0" w:color="auto"/>
            </w:tcBorders>
            <w:vAlign w:val="center"/>
          </w:tcPr>
          <w:p w14:paraId="6C7444D8" w14:textId="775C897A" w:rsidR="008A6290" w:rsidRPr="00333ABD" w:rsidRDefault="00A07789" w:rsidP="008A6290">
            <w:pPr>
              <w:pStyle w:val="prastasis1"/>
              <w:jc w:val="center"/>
              <w:rPr>
                <w:rStyle w:val="Numatytasispastraiposriftas1"/>
                <w:rFonts w:ascii="Arial" w:hAnsi="Arial" w:cs="Arial"/>
                <w:sz w:val="24"/>
                <w:szCs w:val="24"/>
              </w:rPr>
            </w:pPr>
            <w:r>
              <w:rPr>
                <w:rStyle w:val="Numatytasispastraiposriftas1"/>
                <w:rFonts w:ascii="Arial" w:hAnsi="Arial" w:cs="Arial"/>
                <w:sz w:val="24"/>
                <w:szCs w:val="24"/>
              </w:rPr>
              <w:t>V</w:t>
            </w:r>
            <w:r w:rsidR="00FE6A31">
              <w:rPr>
                <w:rStyle w:val="Numatytasispastraiposriftas1"/>
                <w:rFonts w:ascii="Arial" w:hAnsi="Arial" w:cs="Arial"/>
                <w:sz w:val="24"/>
                <w:szCs w:val="24"/>
              </w:rPr>
              <w:t>nt</w:t>
            </w:r>
            <w:r>
              <w:rPr>
                <w:rStyle w:val="Numatytasispastraiposriftas1"/>
                <w:rFonts w:ascii="Arial" w:hAnsi="Arial" w:cs="Arial"/>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tcPr>
          <w:p w14:paraId="4381FE97" w14:textId="430C6037" w:rsidR="008A6290" w:rsidRPr="00333ABD" w:rsidRDefault="00FE6A31" w:rsidP="008A6290">
            <w:pPr>
              <w:pStyle w:val="prastasis1"/>
              <w:ind w:left="-108" w:right="-186"/>
              <w:jc w:val="center"/>
              <w:rPr>
                <w:rStyle w:val="Numatytasispastraiposriftas1"/>
                <w:rFonts w:ascii="Arial" w:hAnsi="Arial" w:cs="Arial"/>
                <w:bCs/>
                <w:sz w:val="24"/>
                <w:szCs w:val="24"/>
              </w:rPr>
            </w:pPr>
            <w:r>
              <w:rPr>
                <w:rStyle w:val="Numatytasispastraiposriftas1"/>
                <w:rFonts w:ascii="Arial" w:hAnsi="Arial" w:cs="Arial"/>
                <w:bCs/>
                <w:sz w:val="24"/>
                <w:szCs w:val="24"/>
              </w:rPr>
              <w:t>11</w:t>
            </w:r>
          </w:p>
        </w:tc>
        <w:tc>
          <w:tcPr>
            <w:tcW w:w="1417" w:type="dxa"/>
            <w:tcBorders>
              <w:top w:val="single" w:sz="4" w:space="0" w:color="auto"/>
              <w:left w:val="nil"/>
              <w:bottom w:val="single" w:sz="4" w:space="0" w:color="auto"/>
              <w:right w:val="single" w:sz="4" w:space="0" w:color="auto"/>
            </w:tcBorders>
          </w:tcPr>
          <w:p w14:paraId="6D10C4E3" w14:textId="3614C0EE" w:rsidR="008A6290" w:rsidRPr="00333ABD" w:rsidRDefault="008A6290" w:rsidP="008A6290">
            <w:pPr>
              <w:jc w:val="center"/>
              <w:rPr>
                <w:rFonts w:ascii="Arial" w:hAnsi="Arial" w:cs="Arial"/>
                <w:szCs w:val="24"/>
                <w:lang w:val="lt-LT" w:eastAsia="lt-LT"/>
              </w:rPr>
            </w:pPr>
          </w:p>
        </w:tc>
        <w:tc>
          <w:tcPr>
            <w:tcW w:w="1389" w:type="dxa"/>
            <w:tcBorders>
              <w:top w:val="single" w:sz="4" w:space="0" w:color="auto"/>
              <w:left w:val="nil"/>
              <w:bottom w:val="single" w:sz="4" w:space="0" w:color="auto"/>
              <w:right w:val="single" w:sz="4" w:space="0" w:color="auto"/>
            </w:tcBorders>
          </w:tcPr>
          <w:p w14:paraId="375E3718" w14:textId="77777777" w:rsidR="008A6290" w:rsidRPr="00333ABD" w:rsidRDefault="008A6290" w:rsidP="008A6290">
            <w:pPr>
              <w:jc w:val="center"/>
              <w:rPr>
                <w:rFonts w:ascii="Arial" w:hAnsi="Arial" w:cs="Arial"/>
                <w:szCs w:val="24"/>
                <w:lang w:val="lt-LT"/>
              </w:rPr>
            </w:pPr>
          </w:p>
        </w:tc>
      </w:tr>
      <w:tr w:rsidR="008A6290" w:rsidRPr="00333ABD" w14:paraId="45B1076E" w14:textId="77777777" w:rsidTr="004C5B7A">
        <w:trPr>
          <w:trHeight w:val="180"/>
        </w:trPr>
        <w:tc>
          <w:tcPr>
            <w:tcW w:w="567" w:type="dxa"/>
            <w:tcBorders>
              <w:top w:val="single" w:sz="4" w:space="0" w:color="auto"/>
              <w:left w:val="single" w:sz="4" w:space="0" w:color="auto"/>
              <w:bottom w:val="single" w:sz="4" w:space="0" w:color="auto"/>
              <w:right w:val="single" w:sz="4" w:space="0" w:color="auto"/>
            </w:tcBorders>
          </w:tcPr>
          <w:p w14:paraId="71795A2C" w14:textId="38356525" w:rsidR="008A6290" w:rsidRPr="00333ABD" w:rsidRDefault="008A6290" w:rsidP="008A6290">
            <w:pPr>
              <w:pStyle w:val="prastasis1"/>
              <w:jc w:val="center"/>
              <w:rPr>
                <w:rFonts w:ascii="Arial" w:hAnsi="Arial" w:cs="Arial"/>
                <w:sz w:val="24"/>
                <w:szCs w:val="24"/>
              </w:rPr>
            </w:pPr>
          </w:p>
        </w:tc>
        <w:tc>
          <w:tcPr>
            <w:tcW w:w="3573" w:type="dxa"/>
            <w:tcBorders>
              <w:top w:val="single" w:sz="4" w:space="0" w:color="000000"/>
              <w:left w:val="single" w:sz="4" w:space="0" w:color="000000"/>
              <w:bottom w:val="single" w:sz="4" w:space="0" w:color="000000"/>
              <w:right w:val="single" w:sz="4" w:space="0" w:color="auto"/>
            </w:tcBorders>
          </w:tcPr>
          <w:p w14:paraId="57852E76" w14:textId="4FE5A69B" w:rsidR="008A6290" w:rsidRPr="008A6290" w:rsidRDefault="008A6290" w:rsidP="008A6290">
            <w:pPr>
              <w:rPr>
                <w:rFonts w:ascii="Arial" w:hAnsi="Arial" w:cs="Arial"/>
                <w:szCs w:val="24"/>
                <w:lang w:val="lt-LT"/>
              </w:rPr>
            </w:pPr>
          </w:p>
        </w:tc>
        <w:tc>
          <w:tcPr>
            <w:tcW w:w="1559" w:type="dxa"/>
            <w:tcBorders>
              <w:top w:val="single" w:sz="4" w:space="0" w:color="auto"/>
              <w:left w:val="single" w:sz="4" w:space="0" w:color="auto"/>
              <w:bottom w:val="single" w:sz="4" w:space="0" w:color="auto"/>
              <w:right w:val="single" w:sz="4" w:space="0" w:color="auto"/>
            </w:tcBorders>
            <w:vAlign w:val="center"/>
          </w:tcPr>
          <w:p w14:paraId="2B545509" w14:textId="719A84CD" w:rsidR="008A6290" w:rsidRPr="00333ABD" w:rsidRDefault="008A6290" w:rsidP="008A6290">
            <w:pPr>
              <w:pStyle w:val="prastasis1"/>
              <w:jc w:val="center"/>
              <w:rPr>
                <w:rStyle w:val="Numatytasispastraiposriftas1"/>
                <w:rFonts w:ascii="Arial" w:hAnsi="Arial" w:cs="Arial"/>
                <w:sz w:val="24"/>
                <w:szCs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5D4F10E3" w14:textId="52D93386" w:rsidR="008A6290" w:rsidRPr="00333ABD" w:rsidRDefault="008A6290" w:rsidP="008A6290">
            <w:pPr>
              <w:pStyle w:val="prastasis1"/>
              <w:ind w:left="-108" w:right="-186"/>
              <w:jc w:val="center"/>
              <w:rPr>
                <w:rStyle w:val="Numatytasispastraiposriftas1"/>
                <w:rFonts w:ascii="Arial" w:hAnsi="Arial" w:cs="Arial"/>
                <w:bCs/>
                <w:sz w:val="24"/>
                <w:szCs w:val="24"/>
              </w:rPr>
            </w:pPr>
          </w:p>
        </w:tc>
        <w:tc>
          <w:tcPr>
            <w:tcW w:w="1417" w:type="dxa"/>
            <w:tcBorders>
              <w:top w:val="single" w:sz="4" w:space="0" w:color="auto"/>
              <w:left w:val="nil"/>
              <w:bottom w:val="single" w:sz="4" w:space="0" w:color="auto"/>
              <w:right w:val="single" w:sz="4" w:space="0" w:color="auto"/>
            </w:tcBorders>
          </w:tcPr>
          <w:p w14:paraId="3D47AD68" w14:textId="77777777" w:rsidR="008A6290" w:rsidRPr="00333ABD" w:rsidRDefault="008A6290" w:rsidP="008A6290">
            <w:pPr>
              <w:jc w:val="center"/>
              <w:rPr>
                <w:rFonts w:ascii="Arial" w:hAnsi="Arial" w:cs="Arial"/>
                <w:szCs w:val="24"/>
                <w:lang w:val="lt-LT" w:eastAsia="lt-LT"/>
              </w:rPr>
            </w:pPr>
          </w:p>
        </w:tc>
        <w:tc>
          <w:tcPr>
            <w:tcW w:w="1389" w:type="dxa"/>
            <w:tcBorders>
              <w:top w:val="single" w:sz="4" w:space="0" w:color="auto"/>
              <w:left w:val="nil"/>
              <w:bottom w:val="single" w:sz="4" w:space="0" w:color="auto"/>
              <w:right w:val="single" w:sz="4" w:space="0" w:color="auto"/>
            </w:tcBorders>
          </w:tcPr>
          <w:p w14:paraId="01D43990" w14:textId="77777777" w:rsidR="008A6290" w:rsidRPr="00333ABD" w:rsidRDefault="008A6290" w:rsidP="008A6290">
            <w:pPr>
              <w:jc w:val="center"/>
              <w:rPr>
                <w:rFonts w:ascii="Arial" w:hAnsi="Arial" w:cs="Arial"/>
                <w:szCs w:val="24"/>
                <w:lang w:val="lt-LT"/>
              </w:rPr>
            </w:pPr>
          </w:p>
        </w:tc>
      </w:tr>
      <w:tr w:rsidR="008A6290" w:rsidRPr="00333ABD" w14:paraId="42D60504" w14:textId="77777777" w:rsidTr="004C5B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9"/>
        </w:trPr>
        <w:tc>
          <w:tcPr>
            <w:tcW w:w="8392" w:type="dxa"/>
            <w:gridSpan w:val="5"/>
            <w:vAlign w:val="center"/>
          </w:tcPr>
          <w:p w14:paraId="70A98EAA" w14:textId="1AAEBDF0" w:rsidR="008A6290" w:rsidRPr="008A6290" w:rsidRDefault="008A6290" w:rsidP="008A6290">
            <w:pPr>
              <w:rPr>
                <w:rFonts w:ascii="Arial" w:hAnsi="Arial" w:cs="Arial"/>
                <w:szCs w:val="24"/>
                <w:lang w:val="lt-LT"/>
              </w:rPr>
            </w:pPr>
            <w:r w:rsidRPr="008A6290">
              <w:rPr>
                <w:rFonts w:ascii="Arial" w:hAnsi="Arial" w:cs="Arial"/>
                <w:szCs w:val="24"/>
                <w:lang w:val="lt-LT"/>
              </w:rPr>
              <w:t xml:space="preserve">                                                                                            Iš viso be PVM Eur</w:t>
            </w:r>
          </w:p>
        </w:tc>
        <w:tc>
          <w:tcPr>
            <w:tcW w:w="1389" w:type="dxa"/>
          </w:tcPr>
          <w:p w14:paraId="33D30E3D" w14:textId="77777777" w:rsidR="008A6290" w:rsidRPr="00333ABD" w:rsidRDefault="008A6290" w:rsidP="008A6290">
            <w:pPr>
              <w:jc w:val="center"/>
              <w:rPr>
                <w:rFonts w:ascii="Arial" w:hAnsi="Arial" w:cs="Arial"/>
                <w:bCs/>
                <w:szCs w:val="24"/>
                <w:lang w:val="lt-LT"/>
              </w:rPr>
            </w:pPr>
          </w:p>
        </w:tc>
      </w:tr>
      <w:tr w:rsidR="00FE6A31" w:rsidRPr="00333ABD" w14:paraId="3C7624BE" w14:textId="77777777" w:rsidTr="004C5B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9"/>
        </w:trPr>
        <w:tc>
          <w:tcPr>
            <w:tcW w:w="8392" w:type="dxa"/>
            <w:gridSpan w:val="5"/>
            <w:vAlign w:val="center"/>
          </w:tcPr>
          <w:p w14:paraId="436CEDE8" w14:textId="4156EF6C" w:rsidR="00FE6A31" w:rsidRPr="008A6290" w:rsidRDefault="00D12B6B" w:rsidP="00D12B6B">
            <w:pPr>
              <w:jc w:val="right"/>
              <w:rPr>
                <w:rFonts w:ascii="Arial" w:hAnsi="Arial" w:cs="Arial"/>
                <w:szCs w:val="24"/>
                <w:lang w:val="lt-LT"/>
              </w:rPr>
            </w:pPr>
            <w:r w:rsidRPr="00D12B6B">
              <w:rPr>
                <w:rFonts w:ascii="Arial" w:hAnsi="Arial" w:cs="Arial"/>
                <w:b/>
                <w:szCs w:val="24"/>
                <w:lang w:val="lt-LT"/>
              </w:rPr>
              <w:t>PVM _____  %</w:t>
            </w:r>
          </w:p>
        </w:tc>
        <w:tc>
          <w:tcPr>
            <w:tcW w:w="1389" w:type="dxa"/>
          </w:tcPr>
          <w:p w14:paraId="44EFBEC3" w14:textId="77777777" w:rsidR="00FE6A31" w:rsidRPr="00333ABD" w:rsidRDefault="00FE6A31" w:rsidP="008A6290">
            <w:pPr>
              <w:jc w:val="center"/>
              <w:rPr>
                <w:rFonts w:ascii="Arial" w:hAnsi="Arial" w:cs="Arial"/>
                <w:bCs/>
                <w:szCs w:val="24"/>
                <w:lang w:val="lt-LT"/>
              </w:rPr>
            </w:pPr>
          </w:p>
        </w:tc>
      </w:tr>
      <w:tr w:rsidR="00FE6A31" w:rsidRPr="00FE759F" w14:paraId="0D64AA08" w14:textId="77777777" w:rsidTr="004C5B7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39"/>
        </w:trPr>
        <w:tc>
          <w:tcPr>
            <w:tcW w:w="8392" w:type="dxa"/>
            <w:gridSpan w:val="5"/>
            <w:vAlign w:val="center"/>
          </w:tcPr>
          <w:p w14:paraId="5A2C17A5" w14:textId="397C4FB5" w:rsidR="00FE6A31" w:rsidRPr="008A6290" w:rsidRDefault="00D12B6B" w:rsidP="008A6290">
            <w:pPr>
              <w:rPr>
                <w:rFonts w:ascii="Arial" w:hAnsi="Arial" w:cs="Arial"/>
                <w:szCs w:val="24"/>
                <w:lang w:val="lt-LT"/>
              </w:rPr>
            </w:pPr>
            <w:r>
              <w:rPr>
                <w:rFonts w:ascii="Arial" w:hAnsi="Arial" w:cs="Arial"/>
                <w:szCs w:val="24"/>
                <w:lang w:val="lt-LT"/>
              </w:rPr>
              <w:t xml:space="preserve">                                                                                            </w:t>
            </w:r>
            <w:r w:rsidRPr="00D12B6B">
              <w:rPr>
                <w:rFonts w:ascii="Arial" w:hAnsi="Arial" w:cs="Arial"/>
                <w:szCs w:val="24"/>
                <w:lang w:val="lt-LT"/>
              </w:rPr>
              <w:t>Iš viso</w:t>
            </w:r>
            <w:r>
              <w:rPr>
                <w:rFonts w:ascii="Arial" w:hAnsi="Arial" w:cs="Arial"/>
                <w:szCs w:val="24"/>
                <w:lang w:val="lt-LT"/>
              </w:rPr>
              <w:t xml:space="preserve"> su</w:t>
            </w:r>
            <w:r w:rsidRPr="00D12B6B">
              <w:rPr>
                <w:rFonts w:ascii="Arial" w:hAnsi="Arial" w:cs="Arial"/>
                <w:szCs w:val="24"/>
                <w:lang w:val="lt-LT"/>
              </w:rPr>
              <w:t xml:space="preserve"> PVM Eur</w:t>
            </w:r>
          </w:p>
        </w:tc>
        <w:tc>
          <w:tcPr>
            <w:tcW w:w="1389" w:type="dxa"/>
          </w:tcPr>
          <w:p w14:paraId="6893E929" w14:textId="77777777" w:rsidR="00FE6A31" w:rsidRPr="00333ABD" w:rsidRDefault="00FE6A31" w:rsidP="008A6290">
            <w:pPr>
              <w:jc w:val="center"/>
              <w:rPr>
                <w:rFonts w:ascii="Arial" w:hAnsi="Arial" w:cs="Arial"/>
                <w:bCs/>
                <w:szCs w:val="24"/>
                <w:lang w:val="lt-LT"/>
              </w:rPr>
            </w:pPr>
          </w:p>
        </w:tc>
      </w:tr>
    </w:tbl>
    <w:p w14:paraId="34C0421B" w14:textId="77777777" w:rsidR="003121FA" w:rsidRPr="00333ABD" w:rsidRDefault="003121FA" w:rsidP="006F227D">
      <w:pPr>
        <w:rPr>
          <w:rFonts w:ascii="Arial" w:hAnsi="Arial" w:cs="Arial"/>
          <w:lang w:val="lt-LT"/>
        </w:rPr>
      </w:pPr>
    </w:p>
    <w:p w14:paraId="5194D48A" w14:textId="689F736D" w:rsidR="00862016" w:rsidRPr="00862016" w:rsidRDefault="00862016" w:rsidP="00862016">
      <w:pPr>
        <w:jc w:val="both"/>
        <w:rPr>
          <w:rFonts w:ascii="Arial" w:hAnsi="Arial" w:cs="Arial"/>
          <w:b/>
          <w:szCs w:val="24"/>
          <w:lang w:val="lt-LT"/>
        </w:rPr>
      </w:pPr>
      <w:r w:rsidRPr="00A7414A">
        <w:rPr>
          <w:rFonts w:ascii="Arial" w:hAnsi="Arial" w:cs="Arial"/>
          <w:b/>
          <w:szCs w:val="24"/>
          <w:lang w:val="lt-LT"/>
        </w:rPr>
        <w:t xml:space="preserve">Pastaba: </w:t>
      </w:r>
      <w:r w:rsidRPr="00734592">
        <w:rPr>
          <w:rFonts w:ascii="Arial" w:hAnsi="Arial" w:cs="Arial"/>
          <w:b/>
          <w:szCs w:val="24"/>
          <w:u w:val="single"/>
          <w:lang w:val="lt-LT"/>
        </w:rPr>
        <w:t>aukščiau pateikta lentelė pildom</w:t>
      </w:r>
      <w:r>
        <w:rPr>
          <w:rFonts w:ascii="Arial" w:hAnsi="Arial" w:cs="Arial"/>
          <w:b/>
          <w:szCs w:val="24"/>
          <w:u w:val="single"/>
          <w:lang w:val="lt-LT"/>
        </w:rPr>
        <w:t>a vadovaujantis pirkimo sąlygų 2</w:t>
      </w:r>
      <w:r w:rsidRPr="00734592">
        <w:rPr>
          <w:rFonts w:ascii="Arial" w:hAnsi="Arial" w:cs="Arial"/>
          <w:b/>
          <w:szCs w:val="24"/>
          <w:u w:val="single"/>
          <w:lang w:val="lt-LT"/>
        </w:rPr>
        <w:t xml:space="preserve"> priedo „Techninė specifikacija“</w:t>
      </w:r>
      <w:r w:rsidR="00243069">
        <w:rPr>
          <w:rFonts w:ascii="Arial" w:hAnsi="Arial" w:cs="Arial"/>
          <w:b/>
          <w:szCs w:val="24"/>
          <w:lang w:val="lt-LT"/>
        </w:rPr>
        <w:t>.</w:t>
      </w:r>
    </w:p>
    <w:p w14:paraId="55AA86E0" w14:textId="77777777" w:rsidR="00862016" w:rsidRPr="00B11F7E" w:rsidRDefault="00862016" w:rsidP="00862016">
      <w:pPr>
        <w:suppressAutoHyphens/>
        <w:ind w:right="-119" w:firstLine="720"/>
        <w:jc w:val="both"/>
        <w:rPr>
          <w:rFonts w:ascii="Arial" w:hAnsi="Arial" w:cs="Arial"/>
          <w:lang w:val="lt-LT"/>
        </w:rPr>
      </w:pPr>
      <w:r w:rsidRPr="00B11F7E">
        <w:rPr>
          <w:rFonts w:ascii="Arial" w:hAnsi="Arial" w:cs="Arial"/>
          <w:bCs/>
          <w:lang w:val="lt-LT"/>
        </w:rPr>
        <w:t xml:space="preserve">Į šią </w:t>
      </w:r>
      <w:r w:rsidRPr="00B11F7E">
        <w:rPr>
          <w:rFonts w:ascii="Arial" w:hAnsi="Arial" w:cs="Arial"/>
          <w:lang w:val="lt-LT"/>
        </w:rPr>
        <w:t>pasiūlymo kainą yra įskaičiuotos visos išlaidos, mokesčiai, susiję su sutarties dalyku ir vykdymu.</w:t>
      </w:r>
    </w:p>
    <w:p w14:paraId="0A0529ED" w14:textId="77777777" w:rsidR="00862016" w:rsidRPr="00B11F7E" w:rsidRDefault="00862016" w:rsidP="00862016">
      <w:pPr>
        <w:rPr>
          <w:rFonts w:ascii="Arial" w:hAnsi="Arial" w:cs="Arial"/>
          <w:szCs w:val="24"/>
          <w:lang w:val="lt-LT"/>
        </w:rPr>
      </w:pPr>
    </w:p>
    <w:p w14:paraId="032627D1" w14:textId="77777777" w:rsidR="00862016" w:rsidRPr="001742DA" w:rsidRDefault="00862016" w:rsidP="00862016">
      <w:pPr>
        <w:ind w:firstLine="720"/>
        <w:jc w:val="both"/>
        <w:rPr>
          <w:rFonts w:ascii="Arial" w:hAnsi="Arial" w:cs="Arial"/>
          <w:b/>
          <w:i/>
          <w:szCs w:val="24"/>
          <w:lang w:val="lt-LT"/>
        </w:rPr>
      </w:pPr>
      <w:r w:rsidRPr="001742DA">
        <w:rPr>
          <w:rFonts w:ascii="Arial" w:hAnsi="Arial" w:cs="Arial"/>
          <w:b/>
          <w:i/>
          <w:szCs w:val="24"/>
          <w:lang w:val="lt-LT"/>
        </w:rPr>
        <w:t>Pastabos:</w:t>
      </w:r>
    </w:p>
    <w:p w14:paraId="69D231AC" w14:textId="77777777" w:rsidR="00862016" w:rsidRPr="00734592" w:rsidRDefault="00862016" w:rsidP="00243069">
      <w:pPr>
        <w:pStyle w:val="Sraopastraipa"/>
        <w:numPr>
          <w:ilvl w:val="0"/>
          <w:numId w:val="6"/>
        </w:numPr>
        <w:ind w:left="0" w:firstLine="709"/>
        <w:jc w:val="both"/>
        <w:rPr>
          <w:rFonts w:ascii="Arial" w:hAnsi="Arial" w:cs="Arial"/>
          <w:color w:val="000000"/>
          <w:szCs w:val="24"/>
          <w:lang w:val="lt-LT" w:eastAsia="lt-LT"/>
        </w:rPr>
      </w:pPr>
      <w:r w:rsidRPr="0082075B">
        <w:rPr>
          <w:rFonts w:ascii="Arial" w:hAnsi="Arial" w:cs="Arial"/>
          <w:color w:val="000000"/>
          <w:szCs w:val="24"/>
          <w:lang w:val="lt-LT" w:eastAsia="lt-LT"/>
        </w:rPr>
        <w:t xml:space="preserve">Pildydamas šią pasiūlymo formą tiekėjas turi pateikti visą prašomą informaciją. Tiekėjui išbraukus formoje esančias nuostatas, jo pasiūlymas bus atmestas. </w:t>
      </w:r>
    </w:p>
    <w:p w14:paraId="3FC88EE5" w14:textId="0E81CCB3" w:rsidR="00862016" w:rsidRPr="00734592" w:rsidRDefault="00862016" w:rsidP="00862016">
      <w:pPr>
        <w:ind w:firstLine="720"/>
        <w:jc w:val="both"/>
        <w:rPr>
          <w:rFonts w:ascii="Arial" w:hAnsi="Arial" w:cs="Arial"/>
          <w:b/>
          <w:i/>
          <w:szCs w:val="24"/>
          <w:lang w:val="lt-LT"/>
        </w:rPr>
      </w:pPr>
      <w:r w:rsidRPr="001742DA">
        <w:rPr>
          <w:rFonts w:ascii="Arial" w:hAnsi="Arial" w:cs="Arial"/>
          <w:b/>
          <w:i/>
          <w:szCs w:val="24"/>
          <w:lang w:val="lt-LT"/>
        </w:rPr>
        <w:t xml:space="preserve">2. </w:t>
      </w:r>
      <w:r w:rsidRPr="00734592">
        <w:rPr>
          <w:rFonts w:ascii="Arial" w:hAnsi="Arial" w:cs="Arial"/>
          <w:b/>
          <w:i/>
          <w:szCs w:val="24"/>
          <w:lang w:val="lt-LT"/>
        </w:rPr>
        <w:t xml:space="preserve">Visos pasiūlymo kainos (įkainiai) turi būti nurodytos ne daugiau kaip dviejų skaičių po kablelio tikslumu. </w:t>
      </w:r>
    </w:p>
    <w:p w14:paraId="0C1EB7E5" w14:textId="77777777" w:rsidR="00862016" w:rsidRDefault="00862016" w:rsidP="00862016">
      <w:pPr>
        <w:ind w:firstLine="720"/>
        <w:jc w:val="both"/>
        <w:rPr>
          <w:rFonts w:ascii="Arial" w:hAnsi="Arial" w:cs="Arial"/>
          <w:i/>
          <w:szCs w:val="24"/>
          <w:lang w:val="lt-LT"/>
        </w:rPr>
      </w:pPr>
      <w:r w:rsidRPr="001742DA">
        <w:rPr>
          <w:rFonts w:ascii="Arial" w:hAnsi="Arial" w:cs="Arial"/>
          <w:b/>
          <w:bCs/>
          <w:i/>
          <w:szCs w:val="24"/>
          <w:lang w:val="lt-LT"/>
        </w:rPr>
        <w:t>3.</w:t>
      </w:r>
      <w:r w:rsidRPr="001742DA">
        <w:rPr>
          <w:rFonts w:ascii="Arial" w:hAnsi="Arial" w:cs="Arial"/>
          <w:i/>
          <w:szCs w:val="24"/>
          <w:lang w:val="lt-LT"/>
        </w:rPr>
        <w:t xml:space="preserve"> </w:t>
      </w:r>
      <w:r>
        <w:rPr>
          <w:rFonts w:ascii="Arial" w:hAnsi="Arial" w:cs="Arial"/>
          <w:i/>
          <w:szCs w:val="24"/>
          <w:lang w:val="lt-LT"/>
        </w:rPr>
        <w:t>* Tiekėjas turi nurodyti taikomą PVM dydį.</w:t>
      </w:r>
    </w:p>
    <w:p w14:paraId="1181715C" w14:textId="77777777" w:rsidR="00862016" w:rsidRPr="00734592" w:rsidRDefault="00862016" w:rsidP="00862016">
      <w:pPr>
        <w:ind w:firstLine="720"/>
        <w:jc w:val="both"/>
        <w:rPr>
          <w:rFonts w:ascii="Arial" w:hAnsi="Arial" w:cs="Arial"/>
          <w:i/>
          <w:szCs w:val="24"/>
          <w:lang w:val="lt-LT"/>
        </w:rPr>
      </w:pPr>
      <w:r>
        <w:rPr>
          <w:rFonts w:ascii="Arial" w:hAnsi="Arial" w:cs="Arial"/>
          <w:i/>
          <w:szCs w:val="24"/>
          <w:lang w:val="lt-LT"/>
        </w:rPr>
        <w:t>**</w:t>
      </w:r>
      <w:r w:rsidRPr="001742DA">
        <w:rPr>
          <w:rFonts w:ascii="Arial" w:hAnsi="Arial" w:cs="Arial"/>
          <w:i/>
          <w:szCs w:val="24"/>
          <w:lang w:val="lt-LT"/>
        </w:rPr>
        <w:t>Tiekėjas turi nurodyti kainą Eur su PVM, kai tiekėjas yra PVM mokėtojas, arba Eur be PVM, jei tiekėjas yra ne PVM mokėtojas (nurodomas juridinis pagrindas, kuriuo vadovaujantis tiekėjas nėra PVM mokėtojas).</w:t>
      </w:r>
    </w:p>
    <w:p w14:paraId="2DE68D7F" w14:textId="77777777" w:rsidR="00862016" w:rsidRPr="00B11F7E" w:rsidRDefault="00862016" w:rsidP="00862016">
      <w:pPr>
        <w:ind w:firstLine="720"/>
        <w:jc w:val="both"/>
        <w:rPr>
          <w:rFonts w:ascii="Arial" w:hAnsi="Arial" w:cs="Arial"/>
          <w:lang w:val="lt-LT"/>
        </w:rPr>
      </w:pPr>
      <w:r w:rsidRPr="00B11F7E">
        <w:rPr>
          <w:rFonts w:ascii="Arial" w:hAnsi="Arial" w:cs="Arial"/>
          <w:lang w:val="lt-LT"/>
        </w:rPr>
        <w:t>4. Siūlomos paslaugos visiškai atitinka pirkimo dokumentuose nurodytus reikalavimus.</w:t>
      </w:r>
    </w:p>
    <w:p w14:paraId="00CF0806" w14:textId="77777777" w:rsidR="00862016" w:rsidRPr="00B11F7E" w:rsidRDefault="00862016" w:rsidP="00862016">
      <w:pPr>
        <w:ind w:firstLine="720"/>
        <w:rPr>
          <w:rFonts w:ascii="Arial" w:hAnsi="Arial" w:cs="Arial"/>
          <w:lang w:val="lt-LT"/>
        </w:rPr>
      </w:pPr>
    </w:p>
    <w:p w14:paraId="21737B37" w14:textId="77777777" w:rsidR="00862016" w:rsidRPr="00B11F7E" w:rsidRDefault="00862016" w:rsidP="00862016">
      <w:pPr>
        <w:pStyle w:val="Pagrindiniotekstotrauka3"/>
        <w:ind w:firstLine="720"/>
        <w:jc w:val="both"/>
        <w:rPr>
          <w:rFonts w:ascii="Arial" w:hAnsi="Arial" w:cs="Arial"/>
          <w:szCs w:val="24"/>
        </w:rPr>
      </w:pPr>
      <w:r w:rsidRPr="00B11F7E">
        <w:rPr>
          <w:rFonts w:ascii="Arial" w:hAnsi="Arial" w:cs="Arial"/>
          <w:szCs w:val="24"/>
        </w:rPr>
        <w:t xml:space="preserve">5. </w:t>
      </w:r>
      <w:r w:rsidRPr="00B11F7E">
        <w:rPr>
          <w:rFonts w:ascii="Arial" w:hAnsi="Arial" w:cs="Arial"/>
          <w:bCs/>
          <w:szCs w:val="24"/>
        </w:rPr>
        <w:t>Kartu su pasiūlymu pateikiame</w:t>
      </w:r>
      <w:r w:rsidRPr="00B11F7E">
        <w:rPr>
          <w:rFonts w:ascii="Arial" w:hAnsi="Arial" w:cs="Arial"/>
          <w:szCs w:val="24"/>
        </w:rPr>
        <w:t xml:space="preserve"> </w:t>
      </w:r>
      <w:r w:rsidRPr="00B11F7E">
        <w:rPr>
          <w:color w:val="FF0000"/>
          <w:szCs w:val="24"/>
        </w:rPr>
        <w:t xml:space="preserve"> </w:t>
      </w:r>
      <w:r w:rsidRPr="00B11F7E">
        <w:rPr>
          <w:szCs w:val="24"/>
        </w:rPr>
        <w:t xml:space="preserve">ir </w:t>
      </w:r>
      <w:r w:rsidRPr="00B11F7E">
        <w:rPr>
          <w:rFonts w:ascii="Arial" w:hAnsi="Arial" w:cs="Arial"/>
          <w:szCs w:val="24"/>
        </w:rPr>
        <w:t>šiuos dokumentus:</w:t>
      </w:r>
    </w:p>
    <w:p w14:paraId="664AA6D3" w14:textId="77777777" w:rsidR="00862016" w:rsidRPr="00B11F7E" w:rsidRDefault="00862016" w:rsidP="00862016">
      <w:pPr>
        <w:pStyle w:val="Pagrindiniotekstotrauka3"/>
        <w:ind w:firstLine="720"/>
        <w:jc w:val="both"/>
        <w:rPr>
          <w:rFonts w:ascii="Arial" w:hAnsi="Arial" w:cs="Arial"/>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862016" w:rsidRPr="00B11F7E" w14:paraId="0FBD2FA8" w14:textId="77777777" w:rsidTr="00335378">
        <w:tc>
          <w:tcPr>
            <w:tcW w:w="675" w:type="dxa"/>
          </w:tcPr>
          <w:p w14:paraId="58EEDAAF" w14:textId="77777777" w:rsidR="00862016" w:rsidRPr="00B11F7E" w:rsidRDefault="00862016" w:rsidP="00335378">
            <w:pPr>
              <w:jc w:val="center"/>
              <w:rPr>
                <w:rFonts w:ascii="Arial" w:hAnsi="Arial" w:cs="Arial"/>
                <w:lang w:val="lt-LT"/>
              </w:rPr>
            </w:pPr>
            <w:proofErr w:type="spellStart"/>
            <w:r w:rsidRPr="00B11F7E">
              <w:rPr>
                <w:rFonts w:ascii="Arial" w:hAnsi="Arial" w:cs="Arial"/>
                <w:lang w:val="lt-LT"/>
              </w:rPr>
              <w:t>Eil.Nr</w:t>
            </w:r>
            <w:proofErr w:type="spellEnd"/>
            <w:r w:rsidRPr="00B11F7E">
              <w:rPr>
                <w:rFonts w:ascii="Arial" w:hAnsi="Arial" w:cs="Arial"/>
                <w:lang w:val="lt-LT"/>
              </w:rPr>
              <w:t>.</w:t>
            </w:r>
          </w:p>
        </w:tc>
        <w:tc>
          <w:tcPr>
            <w:tcW w:w="6521" w:type="dxa"/>
            <w:vAlign w:val="center"/>
          </w:tcPr>
          <w:p w14:paraId="5E484EA1" w14:textId="77777777" w:rsidR="00862016" w:rsidRPr="00B11F7E" w:rsidRDefault="00862016" w:rsidP="00335378">
            <w:pPr>
              <w:jc w:val="center"/>
              <w:rPr>
                <w:rFonts w:ascii="Arial" w:hAnsi="Arial" w:cs="Arial"/>
                <w:lang w:val="lt-LT"/>
              </w:rPr>
            </w:pPr>
            <w:r w:rsidRPr="00B11F7E">
              <w:rPr>
                <w:rFonts w:ascii="Arial" w:hAnsi="Arial" w:cs="Arial"/>
                <w:lang w:val="lt-LT"/>
              </w:rPr>
              <w:t>Pateiktų dokumentų pavadinimas</w:t>
            </w:r>
          </w:p>
        </w:tc>
        <w:tc>
          <w:tcPr>
            <w:tcW w:w="2693" w:type="dxa"/>
          </w:tcPr>
          <w:p w14:paraId="16FD5547" w14:textId="77777777" w:rsidR="00862016" w:rsidRPr="00B11F7E" w:rsidRDefault="00862016" w:rsidP="00335378">
            <w:pPr>
              <w:jc w:val="center"/>
              <w:rPr>
                <w:rFonts w:ascii="Arial" w:hAnsi="Arial" w:cs="Arial"/>
                <w:lang w:val="lt-LT"/>
              </w:rPr>
            </w:pPr>
            <w:r w:rsidRPr="00B11F7E">
              <w:rPr>
                <w:rFonts w:ascii="Arial" w:hAnsi="Arial" w:cs="Arial"/>
                <w:lang w:val="lt-LT"/>
              </w:rPr>
              <w:t>Dokumento puslapių skaičius</w:t>
            </w:r>
          </w:p>
        </w:tc>
      </w:tr>
      <w:tr w:rsidR="00862016" w:rsidRPr="00B11F7E" w14:paraId="44524298" w14:textId="77777777" w:rsidTr="00335378">
        <w:tc>
          <w:tcPr>
            <w:tcW w:w="675" w:type="dxa"/>
          </w:tcPr>
          <w:p w14:paraId="67D9EF9C" w14:textId="77777777" w:rsidR="00862016" w:rsidRPr="00B11F7E" w:rsidRDefault="00862016" w:rsidP="00335378">
            <w:pPr>
              <w:jc w:val="both"/>
              <w:rPr>
                <w:rFonts w:ascii="Arial" w:hAnsi="Arial" w:cs="Arial"/>
                <w:lang w:val="lt-LT"/>
              </w:rPr>
            </w:pPr>
          </w:p>
        </w:tc>
        <w:tc>
          <w:tcPr>
            <w:tcW w:w="6521" w:type="dxa"/>
          </w:tcPr>
          <w:p w14:paraId="2ECA1AA0" w14:textId="77777777" w:rsidR="00862016" w:rsidRPr="00B11F7E" w:rsidRDefault="00862016" w:rsidP="00335378">
            <w:pPr>
              <w:jc w:val="both"/>
              <w:rPr>
                <w:rFonts w:ascii="Arial" w:hAnsi="Arial" w:cs="Arial"/>
                <w:lang w:val="lt-LT"/>
              </w:rPr>
            </w:pPr>
          </w:p>
        </w:tc>
        <w:tc>
          <w:tcPr>
            <w:tcW w:w="2693" w:type="dxa"/>
          </w:tcPr>
          <w:p w14:paraId="1A6C35A2" w14:textId="77777777" w:rsidR="00862016" w:rsidRPr="00B11F7E" w:rsidRDefault="00862016" w:rsidP="00335378">
            <w:pPr>
              <w:jc w:val="both"/>
              <w:rPr>
                <w:rFonts w:ascii="Arial" w:hAnsi="Arial" w:cs="Arial"/>
                <w:lang w:val="lt-LT"/>
              </w:rPr>
            </w:pPr>
          </w:p>
        </w:tc>
      </w:tr>
      <w:tr w:rsidR="00862016" w:rsidRPr="00B11F7E" w14:paraId="74C72511" w14:textId="77777777" w:rsidTr="00335378">
        <w:tc>
          <w:tcPr>
            <w:tcW w:w="675" w:type="dxa"/>
          </w:tcPr>
          <w:p w14:paraId="22D1AAA5" w14:textId="77777777" w:rsidR="00862016" w:rsidRPr="00B11F7E" w:rsidRDefault="00862016" w:rsidP="00335378">
            <w:pPr>
              <w:jc w:val="both"/>
              <w:rPr>
                <w:rFonts w:ascii="Arial" w:hAnsi="Arial" w:cs="Arial"/>
                <w:lang w:val="lt-LT"/>
              </w:rPr>
            </w:pPr>
          </w:p>
        </w:tc>
        <w:tc>
          <w:tcPr>
            <w:tcW w:w="6521" w:type="dxa"/>
          </w:tcPr>
          <w:p w14:paraId="608C4538" w14:textId="77777777" w:rsidR="00862016" w:rsidRPr="00B11F7E" w:rsidRDefault="00862016" w:rsidP="00335378">
            <w:pPr>
              <w:pStyle w:val="Antrats"/>
              <w:tabs>
                <w:tab w:val="clear" w:pos="4153"/>
                <w:tab w:val="clear" w:pos="8306"/>
              </w:tabs>
              <w:rPr>
                <w:rFonts w:ascii="Arial" w:hAnsi="Arial" w:cs="Arial"/>
                <w:lang w:val="lt-LT"/>
              </w:rPr>
            </w:pPr>
          </w:p>
        </w:tc>
        <w:tc>
          <w:tcPr>
            <w:tcW w:w="2693" w:type="dxa"/>
          </w:tcPr>
          <w:p w14:paraId="004867EA" w14:textId="77777777" w:rsidR="00862016" w:rsidRPr="00B11F7E" w:rsidRDefault="00862016" w:rsidP="00335378">
            <w:pPr>
              <w:jc w:val="both"/>
              <w:rPr>
                <w:rFonts w:ascii="Arial" w:hAnsi="Arial" w:cs="Arial"/>
                <w:lang w:val="lt-LT"/>
              </w:rPr>
            </w:pPr>
          </w:p>
        </w:tc>
      </w:tr>
    </w:tbl>
    <w:p w14:paraId="16E5EBB3" w14:textId="77777777" w:rsidR="00862016" w:rsidRPr="00B11F7E" w:rsidRDefault="00862016" w:rsidP="00862016">
      <w:pPr>
        <w:ind w:firstLine="720"/>
        <w:rPr>
          <w:rFonts w:ascii="Arial" w:hAnsi="Arial" w:cs="Arial"/>
          <w:lang w:val="lt-LT"/>
        </w:rPr>
      </w:pPr>
    </w:p>
    <w:p w14:paraId="0D8FF0E5" w14:textId="77777777" w:rsidR="00862016" w:rsidRPr="00B11F7E" w:rsidRDefault="00862016" w:rsidP="00862016">
      <w:pPr>
        <w:ind w:firstLine="720"/>
        <w:jc w:val="both"/>
        <w:rPr>
          <w:rFonts w:ascii="Arial" w:hAnsi="Arial" w:cs="Arial"/>
          <w:lang w:val="lt-LT"/>
        </w:rPr>
      </w:pPr>
      <w:r w:rsidRPr="00B11F7E">
        <w:rPr>
          <w:rFonts w:ascii="Arial" w:hAnsi="Arial" w:cs="Arial"/>
          <w:lang w:val="lt-LT"/>
        </w:rPr>
        <w:t xml:space="preserve">6. </w:t>
      </w:r>
      <w:r w:rsidRPr="00B11F7E">
        <w:rPr>
          <w:rFonts w:ascii="Arial" w:hAnsi="Arial" w:cs="Arial"/>
          <w:szCs w:val="24"/>
          <w:lang w:val="lt-LT"/>
        </w:rPr>
        <w:t xml:space="preserve">Ši pasiūlyme nurodyta informacija yra konfidenciali </w:t>
      </w:r>
      <w:r w:rsidRPr="00B11F7E">
        <w:rPr>
          <w:rFonts w:ascii="Arial" w:hAnsi="Arial" w:cs="Arial"/>
          <w:i/>
          <w:szCs w:val="24"/>
          <w:lang w:val="lt-LT"/>
        </w:rPr>
        <w:t>/perkančioji organizacija šios informacijos negali atskleisti tretiesiems asmenims/</w:t>
      </w:r>
      <w:r w:rsidRPr="00B11F7E">
        <w:rPr>
          <w:rFonts w:ascii="Arial" w:hAnsi="Arial" w:cs="Arial"/>
          <w:szCs w:val="24"/>
          <w:lang w:val="lt-LT"/>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8906"/>
      </w:tblGrid>
      <w:tr w:rsidR="00862016" w:rsidRPr="00FE759F" w14:paraId="1045741B" w14:textId="77777777" w:rsidTr="00335378">
        <w:tc>
          <w:tcPr>
            <w:tcW w:w="870" w:type="dxa"/>
          </w:tcPr>
          <w:p w14:paraId="661943E0" w14:textId="77777777" w:rsidR="00862016" w:rsidRPr="00B11F7E" w:rsidRDefault="00862016" w:rsidP="00335378">
            <w:pPr>
              <w:jc w:val="center"/>
              <w:rPr>
                <w:rFonts w:ascii="Arial" w:hAnsi="Arial" w:cs="Arial"/>
                <w:lang w:val="lt-LT"/>
              </w:rPr>
            </w:pPr>
            <w:r w:rsidRPr="00B11F7E">
              <w:rPr>
                <w:rFonts w:ascii="Arial" w:hAnsi="Arial" w:cs="Arial"/>
                <w:lang w:val="lt-LT"/>
              </w:rPr>
              <w:t>Eil. Nr.</w:t>
            </w:r>
          </w:p>
        </w:tc>
        <w:tc>
          <w:tcPr>
            <w:tcW w:w="8906" w:type="dxa"/>
            <w:vAlign w:val="center"/>
          </w:tcPr>
          <w:p w14:paraId="724DDB89" w14:textId="77777777" w:rsidR="00862016" w:rsidRPr="00B11F7E" w:rsidRDefault="00862016" w:rsidP="00335378">
            <w:pPr>
              <w:jc w:val="center"/>
              <w:rPr>
                <w:rFonts w:ascii="Arial" w:hAnsi="Arial" w:cs="Arial"/>
                <w:lang w:val="lt-LT"/>
              </w:rPr>
            </w:pPr>
            <w:r w:rsidRPr="00B11F7E">
              <w:rPr>
                <w:rFonts w:ascii="Arial" w:hAnsi="Arial" w:cs="Arial"/>
                <w:lang w:val="lt-LT"/>
              </w:rPr>
              <w:t xml:space="preserve">Pateikto dokumento pavadinimas </w:t>
            </w:r>
          </w:p>
          <w:p w14:paraId="2FEC1DF1" w14:textId="77777777" w:rsidR="00862016" w:rsidRPr="00B11F7E" w:rsidRDefault="00862016" w:rsidP="00335378">
            <w:pPr>
              <w:jc w:val="center"/>
              <w:rPr>
                <w:rFonts w:ascii="Arial" w:hAnsi="Arial" w:cs="Arial"/>
                <w:lang w:val="lt-LT"/>
              </w:rPr>
            </w:pPr>
            <w:r w:rsidRPr="00B11F7E">
              <w:rPr>
                <w:rFonts w:ascii="Arial" w:hAnsi="Arial" w:cs="Arial"/>
                <w:lang w:val="lt-LT"/>
              </w:rPr>
              <w:t>(</w:t>
            </w:r>
            <w:r w:rsidRPr="00B11F7E">
              <w:rPr>
                <w:rFonts w:ascii="Arial" w:hAnsi="Arial" w:cs="Arial"/>
                <w:szCs w:val="24"/>
                <w:lang w:val="lt-LT"/>
              </w:rPr>
              <w:t>rekomenduojama pavadinime vartoti žodį „Konfidencialu“)</w:t>
            </w:r>
          </w:p>
        </w:tc>
      </w:tr>
      <w:tr w:rsidR="00862016" w:rsidRPr="00FE759F" w14:paraId="595F7C4C" w14:textId="77777777" w:rsidTr="00335378">
        <w:tc>
          <w:tcPr>
            <w:tcW w:w="870" w:type="dxa"/>
          </w:tcPr>
          <w:p w14:paraId="5383E335" w14:textId="77777777" w:rsidR="00862016" w:rsidRPr="00B11F7E" w:rsidRDefault="00862016" w:rsidP="00335378">
            <w:pPr>
              <w:jc w:val="both"/>
              <w:rPr>
                <w:rFonts w:ascii="Arial" w:hAnsi="Arial" w:cs="Arial"/>
                <w:lang w:val="lt-LT"/>
              </w:rPr>
            </w:pPr>
          </w:p>
        </w:tc>
        <w:tc>
          <w:tcPr>
            <w:tcW w:w="8906" w:type="dxa"/>
          </w:tcPr>
          <w:p w14:paraId="05B05953" w14:textId="77777777" w:rsidR="00862016" w:rsidRPr="00B11F7E" w:rsidRDefault="00862016" w:rsidP="00335378">
            <w:pPr>
              <w:jc w:val="both"/>
              <w:rPr>
                <w:rFonts w:ascii="Arial" w:hAnsi="Arial" w:cs="Arial"/>
                <w:lang w:val="lt-LT"/>
              </w:rPr>
            </w:pPr>
          </w:p>
        </w:tc>
      </w:tr>
      <w:tr w:rsidR="00862016" w:rsidRPr="00FE759F" w14:paraId="4596B8AE" w14:textId="77777777" w:rsidTr="00335378">
        <w:tc>
          <w:tcPr>
            <w:tcW w:w="870" w:type="dxa"/>
          </w:tcPr>
          <w:p w14:paraId="3F3063D3" w14:textId="77777777" w:rsidR="00862016" w:rsidRPr="00B11F7E" w:rsidRDefault="00862016" w:rsidP="00335378">
            <w:pPr>
              <w:jc w:val="both"/>
              <w:rPr>
                <w:rFonts w:ascii="Arial" w:hAnsi="Arial" w:cs="Arial"/>
                <w:lang w:val="lt-LT"/>
              </w:rPr>
            </w:pPr>
          </w:p>
        </w:tc>
        <w:tc>
          <w:tcPr>
            <w:tcW w:w="8906" w:type="dxa"/>
          </w:tcPr>
          <w:p w14:paraId="3E7264ED" w14:textId="77777777" w:rsidR="00862016" w:rsidRPr="00B11F7E" w:rsidRDefault="00862016" w:rsidP="00335378">
            <w:pPr>
              <w:pStyle w:val="Antrats"/>
              <w:tabs>
                <w:tab w:val="clear" w:pos="4153"/>
                <w:tab w:val="clear" w:pos="8306"/>
              </w:tabs>
              <w:rPr>
                <w:rFonts w:ascii="Arial" w:hAnsi="Arial" w:cs="Arial"/>
                <w:lang w:val="lt-LT"/>
              </w:rPr>
            </w:pPr>
          </w:p>
        </w:tc>
      </w:tr>
    </w:tbl>
    <w:p w14:paraId="4237CA38" w14:textId="77777777" w:rsidR="00862016" w:rsidRPr="00B11F7E" w:rsidRDefault="00862016" w:rsidP="00862016">
      <w:pPr>
        <w:ind w:firstLine="720"/>
        <w:jc w:val="both"/>
        <w:rPr>
          <w:rFonts w:ascii="Arial" w:hAnsi="Arial" w:cs="Arial"/>
          <w:i/>
          <w:sz w:val="22"/>
          <w:szCs w:val="22"/>
          <w:lang w:val="lt-LT"/>
        </w:rPr>
      </w:pPr>
      <w:r w:rsidRPr="00B11F7E">
        <w:rPr>
          <w:rFonts w:ascii="Arial" w:hAnsi="Arial" w:cs="Arial"/>
          <w:b/>
          <w:i/>
          <w:sz w:val="22"/>
          <w:szCs w:val="22"/>
          <w:lang w:val="lt-LT"/>
        </w:rPr>
        <w:t>Pastaba.</w:t>
      </w:r>
      <w:r w:rsidRPr="00B11F7E">
        <w:rPr>
          <w:rFonts w:ascii="Arial" w:hAnsi="Arial" w:cs="Arial"/>
          <w:i/>
          <w:sz w:val="22"/>
          <w:szCs w:val="22"/>
          <w:lang w:val="lt-LT"/>
        </w:rPr>
        <w:t xml:space="preserve"> Tiekėjui nenurodžius, kokia informacija yra konfidenciali, laikoma, kad konfidencialios informacijos pasiūlyme nėra.</w:t>
      </w:r>
    </w:p>
    <w:p w14:paraId="7155AC78" w14:textId="77777777" w:rsidR="00862016" w:rsidRPr="00B11F7E" w:rsidRDefault="00862016" w:rsidP="00862016">
      <w:pPr>
        <w:ind w:firstLine="720"/>
        <w:jc w:val="both"/>
        <w:rPr>
          <w:rFonts w:ascii="Arial" w:hAnsi="Arial" w:cs="Arial"/>
          <w:lang w:val="lt-LT"/>
        </w:rPr>
      </w:pPr>
    </w:p>
    <w:p w14:paraId="7EC66788" w14:textId="77777777" w:rsidR="00862016" w:rsidRPr="00B11F7E" w:rsidRDefault="00862016" w:rsidP="00862016">
      <w:pPr>
        <w:ind w:firstLine="720"/>
        <w:rPr>
          <w:rFonts w:ascii="Arial" w:hAnsi="Arial" w:cs="Arial"/>
          <w:lang w:val="lt-LT"/>
        </w:rPr>
      </w:pPr>
      <w:r w:rsidRPr="00B11F7E">
        <w:rPr>
          <w:rFonts w:ascii="Arial" w:hAnsi="Arial" w:cs="Arial"/>
          <w:lang w:val="lt-LT"/>
        </w:rPr>
        <w:t>7. Pasiūlymas galioja ________</w:t>
      </w:r>
      <w:r>
        <w:rPr>
          <w:rFonts w:ascii="Arial" w:hAnsi="Arial" w:cs="Arial"/>
          <w:lang w:val="lt-LT"/>
        </w:rPr>
        <w:t>3</w:t>
      </w:r>
      <w:r w:rsidRPr="00B11F7E">
        <w:rPr>
          <w:rFonts w:ascii="Arial" w:hAnsi="Arial" w:cs="Arial"/>
          <w:lang w:val="lt-LT"/>
        </w:rPr>
        <w:t xml:space="preserve">________mėn. nuo konkurso pasiūlymų pateikimo termino </w:t>
      </w:r>
    </w:p>
    <w:p w14:paraId="1C7EDAFF" w14:textId="77777777" w:rsidR="00862016" w:rsidRPr="00B11F7E" w:rsidRDefault="00862016" w:rsidP="00862016">
      <w:pPr>
        <w:ind w:firstLine="720"/>
        <w:rPr>
          <w:rFonts w:ascii="Arial" w:hAnsi="Arial" w:cs="Arial"/>
          <w:i/>
          <w:sz w:val="20"/>
          <w:lang w:val="lt-LT"/>
        </w:rPr>
      </w:pPr>
      <w:r w:rsidRPr="00B11F7E">
        <w:rPr>
          <w:rFonts w:ascii="Arial" w:hAnsi="Arial" w:cs="Arial"/>
          <w:sz w:val="20"/>
          <w:lang w:val="lt-LT"/>
        </w:rPr>
        <w:t xml:space="preserve">                                          </w:t>
      </w:r>
      <w:r w:rsidRPr="00B11F7E">
        <w:rPr>
          <w:rFonts w:ascii="Arial" w:hAnsi="Arial" w:cs="Arial"/>
          <w:i/>
          <w:sz w:val="20"/>
          <w:lang w:val="lt-LT"/>
        </w:rPr>
        <w:t>(nurodyti mėnesių skaičių)</w:t>
      </w:r>
    </w:p>
    <w:p w14:paraId="49A43596" w14:textId="77777777" w:rsidR="00862016" w:rsidRPr="00B11F7E" w:rsidRDefault="00862016" w:rsidP="00862016">
      <w:pPr>
        <w:rPr>
          <w:rFonts w:ascii="Arial" w:hAnsi="Arial" w:cs="Arial"/>
          <w:szCs w:val="24"/>
          <w:lang w:val="lt-LT"/>
        </w:rPr>
      </w:pPr>
      <w:r w:rsidRPr="00B11F7E">
        <w:rPr>
          <w:rFonts w:ascii="Arial" w:hAnsi="Arial" w:cs="Arial"/>
          <w:lang w:val="lt-LT"/>
        </w:rPr>
        <w:lastRenderedPageBreak/>
        <w:t>dienos.</w:t>
      </w:r>
      <w:r w:rsidRPr="00B11F7E">
        <w:rPr>
          <w:rFonts w:ascii="Arial" w:hAnsi="Arial" w:cs="Arial"/>
          <w:szCs w:val="24"/>
          <w:lang w:val="lt-LT"/>
        </w:rPr>
        <w:t xml:space="preserve"> </w:t>
      </w:r>
    </w:p>
    <w:p w14:paraId="3BA8AA3D" w14:textId="77777777" w:rsidR="00862016" w:rsidRPr="00B11F7E" w:rsidRDefault="00862016" w:rsidP="00862016">
      <w:pPr>
        <w:ind w:firstLine="720"/>
        <w:jc w:val="both"/>
        <w:rPr>
          <w:rFonts w:ascii="Arial" w:hAnsi="Arial" w:cs="Arial"/>
          <w:szCs w:val="24"/>
          <w:lang w:val="lt-LT"/>
        </w:rPr>
      </w:pPr>
    </w:p>
    <w:p w14:paraId="5097AB78" w14:textId="77777777" w:rsidR="00862016" w:rsidRPr="00B11F7E" w:rsidRDefault="00862016" w:rsidP="00862016">
      <w:pPr>
        <w:ind w:firstLine="720"/>
        <w:jc w:val="both"/>
        <w:rPr>
          <w:rFonts w:ascii="Arial" w:hAnsi="Arial" w:cs="Arial"/>
          <w:szCs w:val="24"/>
          <w:lang w:val="lt-LT"/>
        </w:rPr>
      </w:pPr>
    </w:p>
    <w:p w14:paraId="6599F51B" w14:textId="77777777" w:rsidR="00862016" w:rsidRPr="00B11F7E" w:rsidRDefault="00862016" w:rsidP="00862016">
      <w:pPr>
        <w:jc w:val="both"/>
        <w:rPr>
          <w:rFonts w:ascii="Arial" w:hAnsi="Arial" w:cs="Arial"/>
          <w:szCs w:val="24"/>
          <w:lang w:val="lt-LT"/>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862016" w:rsidRPr="00B11F7E" w14:paraId="540F6FB0" w14:textId="77777777" w:rsidTr="00335378">
        <w:trPr>
          <w:trHeight w:val="186"/>
        </w:trPr>
        <w:tc>
          <w:tcPr>
            <w:tcW w:w="3284" w:type="dxa"/>
            <w:tcBorders>
              <w:top w:val="single" w:sz="4" w:space="0" w:color="auto"/>
              <w:left w:val="nil"/>
              <w:bottom w:val="nil"/>
              <w:right w:val="nil"/>
            </w:tcBorders>
          </w:tcPr>
          <w:p w14:paraId="5E5CF6D5" w14:textId="77777777" w:rsidR="00862016" w:rsidRPr="00B11F7E" w:rsidRDefault="00862016" w:rsidP="00335378">
            <w:pPr>
              <w:pStyle w:val="Pagrindinistekstas1"/>
              <w:ind w:firstLine="0"/>
              <w:rPr>
                <w:rFonts w:ascii="Arial" w:hAnsi="Arial" w:cs="Arial"/>
                <w:position w:val="6"/>
                <w:lang w:val="lt-LT"/>
              </w:rPr>
            </w:pPr>
            <w:r w:rsidRPr="00B11F7E">
              <w:rPr>
                <w:rFonts w:ascii="Arial" w:hAnsi="Arial" w:cs="Arial"/>
                <w:position w:val="6"/>
                <w:lang w:val="lt-LT"/>
              </w:rPr>
              <w:t>(Tiekėjo arba jo įgalioto asmens pareigų pavadinimas)</w:t>
            </w:r>
          </w:p>
        </w:tc>
        <w:tc>
          <w:tcPr>
            <w:tcW w:w="604" w:type="dxa"/>
          </w:tcPr>
          <w:p w14:paraId="2F76240B" w14:textId="77777777" w:rsidR="00862016" w:rsidRPr="00B11F7E" w:rsidRDefault="00862016" w:rsidP="00335378">
            <w:pPr>
              <w:ind w:right="-1"/>
              <w:jc w:val="both"/>
              <w:rPr>
                <w:rFonts w:ascii="Arial" w:hAnsi="Arial" w:cs="Arial"/>
                <w:sz w:val="20"/>
                <w:lang w:val="lt-LT"/>
              </w:rPr>
            </w:pPr>
          </w:p>
        </w:tc>
        <w:tc>
          <w:tcPr>
            <w:tcW w:w="1980" w:type="dxa"/>
            <w:tcBorders>
              <w:top w:val="single" w:sz="4" w:space="0" w:color="auto"/>
              <w:left w:val="nil"/>
              <w:bottom w:val="nil"/>
              <w:right w:val="nil"/>
            </w:tcBorders>
          </w:tcPr>
          <w:p w14:paraId="62518B97" w14:textId="77777777" w:rsidR="00862016" w:rsidRPr="00B11F7E" w:rsidRDefault="00862016" w:rsidP="00335378">
            <w:pPr>
              <w:ind w:right="-1"/>
              <w:jc w:val="both"/>
              <w:rPr>
                <w:rFonts w:ascii="Arial" w:hAnsi="Arial" w:cs="Arial"/>
                <w:sz w:val="20"/>
                <w:lang w:val="lt-LT"/>
              </w:rPr>
            </w:pPr>
            <w:r w:rsidRPr="00B11F7E">
              <w:rPr>
                <w:rFonts w:ascii="Arial" w:hAnsi="Arial" w:cs="Arial"/>
                <w:position w:val="6"/>
                <w:sz w:val="20"/>
                <w:lang w:val="lt-LT"/>
              </w:rPr>
              <w:t>(Parašas)</w:t>
            </w:r>
            <w:r w:rsidRPr="00B11F7E">
              <w:rPr>
                <w:rFonts w:ascii="Arial" w:hAnsi="Arial" w:cs="Arial"/>
                <w:i/>
                <w:sz w:val="20"/>
                <w:lang w:val="lt-LT"/>
              </w:rPr>
              <w:t xml:space="preserve"> </w:t>
            </w:r>
          </w:p>
        </w:tc>
        <w:tc>
          <w:tcPr>
            <w:tcW w:w="701" w:type="dxa"/>
          </w:tcPr>
          <w:p w14:paraId="6D6518A3" w14:textId="77777777" w:rsidR="00862016" w:rsidRPr="00B11F7E" w:rsidRDefault="00862016" w:rsidP="00335378">
            <w:pPr>
              <w:ind w:right="-1"/>
              <w:jc w:val="both"/>
              <w:rPr>
                <w:rFonts w:ascii="Arial" w:hAnsi="Arial" w:cs="Arial"/>
                <w:sz w:val="20"/>
                <w:lang w:val="lt-LT"/>
              </w:rPr>
            </w:pPr>
          </w:p>
        </w:tc>
        <w:tc>
          <w:tcPr>
            <w:tcW w:w="2611" w:type="dxa"/>
            <w:tcBorders>
              <w:top w:val="single" w:sz="4" w:space="0" w:color="auto"/>
              <w:left w:val="nil"/>
              <w:bottom w:val="nil"/>
              <w:right w:val="nil"/>
            </w:tcBorders>
          </w:tcPr>
          <w:p w14:paraId="5A6F1DEC" w14:textId="77777777" w:rsidR="00862016" w:rsidRPr="00B11F7E" w:rsidRDefault="00862016" w:rsidP="00335378">
            <w:pPr>
              <w:ind w:right="-1"/>
              <w:jc w:val="both"/>
              <w:rPr>
                <w:rFonts w:ascii="Arial" w:hAnsi="Arial" w:cs="Arial"/>
                <w:sz w:val="20"/>
                <w:lang w:val="lt-LT"/>
              </w:rPr>
            </w:pPr>
            <w:r w:rsidRPr="00B11F7E">
              <w:rPr>
                <w:rFonts w:ascii="Arial" w:hAnsi="Arial" w:cs="Arial"/>
                <w:position w:val="6"/>
                <w:sz w:val="20"/>
                <w:lang w:val="lt-LT"/>
              </w:rPr>
              <w:t>(Vardas ir pavardė)</w:t>
            </w:r>
            <w:r w:rsidRPr="00B11F7E">
              <w:rPr>
                <w:rFonts w:ascii="Arial" w:hAnsi="Arial" w:cs="Arial"/>
                <w:i/>
                <w:sz w:val="20"/>
                <w:lang w:val="lt-LT"/>
              </w:rPr>
              <w:t xml:space="preserve"> </w:t>
            </w:r>
          </w:p>
        </w:tc>
        <w:tc>
          <w:tcPr>
            <w:tcW w:w="648" w:type="dxa"/>
          </w:tcPr>
          <w:p w14:paraId="73DBD88C" w14:textId="77777777" w:rsidR="00862016" w:rsidRPr="00B11F7E" w:rsidRDefault="00862016" w:rsidP="00335378">
            <w:pPr>
              <w:ind w:right="-1"/>
              <w:jc w:val="both"/>
              <w:rPr>
                <w:rFonts w:ascii="Arial" w:hAnsi="Arial" w:cs="Arial"/>
                <w:sz w:val="20"/>
                <w:lang w:val="lt-LT"/>
              </w:rPr>
            </w:pPr>
          </w:p>
        </w:tc>
      </w:tr>
    </w:tbl>
    <w:p w14:paraId="6F3CA474" w14:textId="77777777" w:rsidR="00862016" w:rsidRPr="00B11F7E" w:rsidRDefault="00862016" w:rsidP="00862016">
      <w:pPr>
        <w:tabs>
          <w:tab w:val="left" w:pos="5103"/>
          <w:tab w:val="left" w:pos="5245"/>
          <w:tab w:val="left" w:pos="5387"/>
        </w:tabs>
        <w:ind w:left="5040" w:firstLine="720"/>
        <w:jc w:val="both"/>
        <w:rPr>
          <w:rFonts w:ascii="Arial" w:hAnsi="Arial" w:cs="Arial"/>
          <w:sz w:val="16"/>
          <w:lang w:val="lt-LT"/>
        </w:rPr>
      </w:pPr>
    </w:p>
    <w:p w14:paraId="047DD71A" w14:textId="77777777" w:rsidR="00862016" w:rsidRPr="00B11F7E" w:rsidRDefault="00862016" w:rsidP="00862016">
      <w:pPr>
        <w:tabs>
          <w:tab w:val="left" w:pos="5103"/>
          <w:tab w:val="left" w:pos="5245"/>
          <w:tab w:val="left" w:pos="5387"/>
        </w:tabs>
        <w:jc w:val="both"/>
        <w:rPr>
          <w:rFonts w:ascii="Arial" w:hAnsi="Arial" w:cs="Arial"/>
          <w:b/>
          <w:bCs/>
          <w:i/>
          <w:sz w:val="22"/>
          <w:szCs w:val="22"/>
          <w:lang w:val="lt-LT"/>
        </w:rPr>
      </w:pPr>
    </w:p>
    <w:p w14:paraId="6AB1B5B8" w14:textId="77777777" w:rsidR="00862016" w:rsidRPr="00B11F7E" w:rsidRDefault="00862016" w:rsidP="00862016">
      <w:pPr>
        <w:tabs>
          <w:tab w:val="left" w:pos="5103"/>
          <w:tab w:val="left" w:pos="5245"/>
          <w:tab w:val="left" w:pos="5387"/>
        </w:tabs>
        <w:jc w:val="both"/>
        <w:rPr>
          <w:rFonts w:ascii="Arial" w:hAnsi="Arial" w:cs="Arial"/>
          <w:b/>
          <w:bCs/>
          <w:i/>
          <w:sz w:val="22"/>
          <w:szCs w:val="22"/>
          <w:lang w:val="lt-LT"/>
        </w:rPr>
      </w:pPr>
    </w:p>
    <w:p w14:paraId="3E95334E" w14:textId="77777777" w:rsidR="00862016" w:rsidRPr="00B11F7E" w:rsidRDefault="00862016" w:rsidP="00862016">
      <w:pPr>
        <w:tabs>
          <w:tab w:val="left" w:pos="5103"/>
          <w:tab w:val="left" w:pos="5245"/>
          <w:tab w:val="left" w:pos="5387"/>
        </w:tabs>
        <w:jc w:val="both"/>
        <w:rPr>
          <w:rFonts w:ascii="Arial" w:hAnsi="Arial" w:cs="Arial"/>
          <w:b/>
          <w:bCs/>
          <w:i/>
          <w:szCs w:val="24"/>
          <w:lang w:val="lt-LT"/>
        </w:rPr>
      </w:pPr>
      <w:r w:rsidRPr="00B11F7E">
        <w:rPr>
          <w:rFonts w:ascii="Arial" w:hAnsi="Arial" w:cs="Arial"/>
          <w:b/>
          <w:bCs/>
          <w:i/>
          <w:szCs w:val="24"/>
          <w:lang w:val="lt-LT"/>
        </w:rPr>
        <w:t>Pastabos:</w:t>
      </w:r>
    </w:p>
    <w:p w14:paraId="7CDDFA8B" w14:textId="77777777" w:rsidR="00862016" w:rsidRPr="00B11F7E" w:rsidRDefault="00862016" w:rsidP="00862016">
      <w:pPr>
        <w:tabs>
          <w:tab w:val="left" w:pos="5103"/>
          <w:tab w:val="left" w:pos="5245"/>
          <w:tab w:val="left" w:pos="5387"/>
        </w:tabs>
        <w:ind w:firstLine="709"/>
        <w:jc w:val="both"/>
        <w:rPr>
          <w:rFonts w:ascii="Arial" w:hAnsi="Arial" w:cs="Arial"/>
          <w:i/>
          <w:szCs w:val="24"/>
          <w:lang w:val="lt-LT" w:eastAsia="lt-LT"/>
        </w:rPr>
      </w:pPr>
      <w:r w:rsidRPr="00B11F7E">
        <w:rPr>
          <w:rFonts w:ascii="Arial" w:hAnsi="Arial" w:cs="Arial"/>
          <w:i/>
          <w:szCs w:val="24"/>
          <w:lang w:val="lt-LT"/>
        </w:rPr>
        <w:t xml:space="preserve">1. Jeigu pasiūlymą pasirašo įgaliotas asmuo, turi būti pateikta </w:t>
      </w:r>
      <w:r w:rsidRPr="00B11F7E">
        <w:rPr>
          <w:rFonts w:ascii="Arial" w:hAnsi="Arial" w:cs="Arial"/>
          <w:i/>
          <w:szCs w:val="24"/>
          <w:lang w:val="lt-LT" w:eastAsia="lt-LT"/>
        </w:rPr>
        <w:t>įgaliojimo ar kito dokumento (pvz., pareigybės aprašymo), suteikiančio teisę pasirašyti tiekėjo pasiūlymą, skaitmeninė kopija (taikoma, kai pasiūlymą pasirašo ne įmonės vadovas, o įgaliotas asmuo).</w:t>
      </w:r>
    </w:p>
    <w:p w14:paraId="6AE1A413" w14:textId="77777777" w:rsidR="00862016" w:rsidRPr="00B11F7E" w:rsidRDefault="00862016" w:rsidP="00862016">
      <w:pPr>
        <w:tabs>
          <w:tab w:val="left" w:pos="5103"/>
          <w:tab w:val="left" w:pos="5245"/>
          <w:tab w:val="left" w:pos="5387"/>
        </w:tabs>
        <w:ind w:firstLine="709"/>
        <w:jc w:val="both"/>
        <w:rPr>
          <w:rFonts w:ascii="Arial" w:hAnsi="Arial" w:cs="Arial"/>
          <w:bCs/>
          <w:i/>
          <w:szCs w:val="24"/>
          <w:lang w:val="lt-LT"/>
        </w:rPr>
      </w:pPr>
      <w:r w:rsidRPr="00B11F7E">
        <w:rPr>
          <w:rFonts w:ascii="Arial" w:hAnsi="Arial" w:cs="Arial"/>
          <w:bCs/>
          <w:i/>
          <w:szCs w:val="24"/>
          <w:lang w:val="lt-LT"/>
        </w:rPr>
        <w:t>2. Pildydamas šį priedą tiekėjas turi pateikti visą aukščiau prašomą informaciją.</w:t>
      </w:r>
    </w:p>
    <w:p w14:paraId="6D605739" w14:textId="77777777" w:rsidR="00862016" w:rsidRPr="00B11F7E" w:rsidRDefault="00862016" w:rsidP="00862016">
      <w:pPr>
        <w:tabs>
          <w:tab w:val="left" w:pos="5103"/>
          <w:tab w:val="left" w:pos="5245"/>
          <w:tab w:val="left" w:pos="5387"/>
        </w:tabs>
        <w:ind w:firstLine="709"/>
        <w:jc w:val="both"/>
        <w:rPr>
          <w:rFonts w:ascii="Arial" w:hAnsi="Arial" w:cs="Arial"/>
          <w:i/>
          <w:szCs w:val="24"/>
          <w:lang w:val="lt-LT"/>
        </w:rPr>
      </w:pPr>
      <w:r w:rsidRPr="00B11F7E">
        <w:rPr>
          <w:rFonts w:ascii="Arial" w:hAnsi="Arial" w:cs="Arial"/>
          <w:bCs/>
          <w:i/>
          <w:szCs w:val="24"/>
          <w:lang w:val="lt-LT"/>
        </w:rPr>
        <w:t xml:space="preserve">3. </w:t>
      </w:r>
      <w:r w:rsidRPr="00B11F7E">
        <w:rPr>
          <w:rFonts w:ascii="Arial" w:hAnsi="Arial" w:cs="Arial"/>
          <w:i/>
          <w:szCs w:val="24"/>
          <w:lang w:val="lt-LT"/>
        </w:rPr>
        <w:t>Pateikiama skaitmeninė dokumento kopija, t. y. skenuotas dokumentas elektronine forma.</w:t>
      </w:r>
    </w:p>
    <w:p w14:paraId="23FF1C52" w14:textId="77777777" w:rsidR="00862016" w:rsidRPr="00B11F7E" w:rsidRDefault="00862016" w:rsidP="00862016">
      <w:pPr>
        <w:tabs>
          <w:tab w:val="left" w:pos="5103"/>
          <w:tab w:val="left" w:pos="5245"/>
          <w:tab w:val="left" w:pos="5387"/>
        </w:tabs>
        <w:ind w:firstLine="709"/>
        <w:jc w:val="both"/>
        <w:rPr>
          <w:rFonts w:ascii="Arial" w:hAnsi="Arial" w:cs="Arial"/>
          <w:i/>
          <w:szCs w:val="24"/>
          <w:lang w:val="lt-LT"/>
        </w:rPr>
      </w:pPr>
    </w:p>
    <w:p w14:paraId="0CEE3DF3" w14:textId="77777777" w:rsidR="00862016" w:rsidRPr="00B11F7E" w:rsidRDefault="00862016" w:rsidP="00862016">
      <w:pPr>
        <w:rPr>
          <w:rFonts w:ascii="Arial" w:hAnsi="Arial" w:cs="Arial"/>
          <w:i/>
          <w:szCs w:val="24"/>
          <w:lang w:val="lt-LT"/>
        </w:rPr>
      </w:pPr>
    </w:p>
    <w:p w14:paraId="4C4B527C" w14:textId="6A39B903" w:rsidR="00351713" w:rsidRPr="00351713" w:rsidRDefault="00351713" w:rsidP="00862016">
      <w:pPr>
        <w:rPr>
          <w:rFonts w:ascii="Arial" w:hAnsi="Arial" w:cs="Arial"/>
          <w:lang w:val="lt-LT"/>
        </w:rPr>
      </w:pPr>
    </w:p>
    <w:sectPr w:rsidR="00351713" w:rsidRPr="00351713" w:rsidSect="00ED2F7C">
      <w:headerReference w:type="default" r:id="rId11"/>
      <w:footerReference w:type="even" r:id="rId12"/>
      <w:pgSz w:w="11906" w:h="16838"/>
      <w:pgMar w:top="1134" w:right="567" w:bottom="1134" w:left="1701" w:header="562" w:footer="562"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539DAF" w14:textId="77777777" w:rsidR="00AE7BFD" w:rsidRDefault="00AE7BFD">
      <w:r>
        <w:separator/>
      </w:r>
    </w:p>
  </w:endnote>
  <w:endnote w:type="continuationSeparator" w:id="0">
    <w:p w14:paraId="13E44BE5" w14:textId="77777777" w:rsidR="00AE7BFD" w:rsidRDefault="00AE7B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328B8B" w14:textId="77777777" w:rsidR="00626869" w:rsidRDefault="00A0300B">
    <w:pPr>
      <w:pStyle w:val="Porat"/>
      <w:framePr w:wrap="around" w:vAnchor="text" w:hAnchor="margin" w:xAlign="right" w:y="1"/>
      <w:rPr>
        <w:rStyle w:val="Puslapionumeris"/>
      </w:rPr>
    </w:pPr>
    <w:r>
      <w:rPr>
        <w:rStyle w:val="Puslapionumeris"/>
      </w:rPr>
      <w:fldChar w:fldCharType="begin"/>
    </w:r>
    <w:r w:rsidR="00626869">
      <w:rPr>
        <w:rStyle w:val="Puslapionumeris"/>
      </w:rPr>
      <w:instrText xml:space="preserve">PAGE  </w:instrText>
    </w:r>
    <w:r>
      <w:rPr>
        <w:rStyle w:val="Puslapionumeris"/>
      </w:rPr>
      <w:fldChar w:fldCharType="end"/>
    </w:r>
  </w:p>
  <w:p w14:paraId="7E20114F" w14:textId="77777777" w:rsidR="00626869" w:rsidRDefault="00626869">
    <w:pPr>
      <w:pStyle w:val="Por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025C78" w14:textId="77777777" w:rsidR="00AE7BFD" w:rsidRDefault="00AE7BFD">
      <w:r>
        <w:separator/>
      </w:r>
    </w:p>
  </w:footnote>
  <w:footnote w:type="continuationSeparator" w:id="0">
    <w:p w14:paraId="2B69A652" w14:textId="77777777" w:rsidR="00AE7BFD" w:rsidRDefault="00AE7B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2A37E" w14:textId="77777777" w:rsidR="00626869" w:rsidRDefault="00A0300B">
    <w:pPr>
      <w:pStyle w:val="Antrats"/>
      <w:jc w:val="center"/>
    </w:pPr>
    <w:r>
      <w:fldChar w:fldCharType="begin"/>
    </w:r>
    <w:r w:rsidR="00626869">
      <w:instrText xml:space="preserve"> PAGE   \* MERGEFORMAT </w:instrText>
    </w:r>
    <w:r>
      <w:fldChar w:fldCharType="separate"/>
    </w:r>
    <w:r w:rsidR="00FE59F6">
      <w:rPr>
        <w:noProof/>
      </w:rPr>
      <w:t>4</w:t>
    </w:r>
    <w:r>
      <w:fldChar w:fldCharType="end"/>
    </w:r>
  </w:p>
  <w:p w14:paraId="2A66FEAD" w14:textId="77777777" w:rsidR="00626869" w:rsidRDefault="00626869">
    <w:pPr>
      <w:pStyle w:val="Antrat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pStyle w:val="Punktai"/>
      <w:lvlText w:val="*"/>
      <w:lvlJc w:val="left"/>
    </w:lvl>
  </w:abstractNum>
  <w:abstractNum w:abstractNumId="1" w15:restartNumberingAfterBreak="0">
    <w:nsid w:val="00000002"/>
    <w:multiLevelType w:val="singleLevel"/>
    <w:tmpl w:val="00000002"/>
    <w:name w:val="WW8Num2"/>
    <w:lvl w:ilvl="0">
      <w:start w:val="2013"/>
      <w:numFmt w:val="bullet"/>
      <w:lvlText w:val="–"/>
      <w:lvlJc w:val="left"/>
      <w:pPr>
        <w:tabs>
          <w:tab w:val="num" w:pos="720"/>
        </w:tabs>
        <w:ind w:left="720" w:hanging="360"/>
      </w:pPr>
      <w:rPr>
        <w:rFonts w:ascii="Times New Roman" w:hAnsi="Times New Roman" w:cs="Times New Roman"/>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2061"/>
        </w:tabs>
        <w:ind w:left="2061"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080"/>
        </w:tabs>
        <w:ind w:left="1080" w:hanging="360"/>
      </w:pPr>
    </w:lvl>
  </w:abstractNum>
  <w:abstractNum w:abstractNumId="4" w15:restartNumberingAfterBreak="0">
    <w:nsid w:val="06BC007B"/>
    <w:multiLevelType w:val="multilevel"/>
    <w:tmpl w:val="8B360D72"/>
    <w:lvl w:ilvl="0">
      <w:start w:val="1"/>
      <w:numFmt w:val="decimal"/>
      <w:pStyle w:val="StyleArialAllcapsFirstline1cmRight07cm"/>
      <w:lvlText w:val="%1"/>
      <w:lvlJc w:val="left"/>
      <w:pPr>
        <w:tabs>
          <w:tab w:val="num" w:pos="1134"/>
        </w:tabs>
        <w:ind w:left="567" w:firstLine="0"/>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31"/>
        </w:tabs>
        <w:ind w:left="1431" w:hanging="864"/>
      </w:pPr>
      <w:rPr>
        <w:rFonts w:hint="default"/>
      </w:rPr>
    </w:lvl>
    <w:lvl w:ilvl="4">
      <w:start w:val="1"/>
      <w:numFmt w:val="decimal"/>
      <w:lvlText w:val="%1.%2.%3.%4.%5"/>
      <w:lvlJc w:val="left"/>
      <w:pPr>
        <w:tabs>
          <w:tab w:val="num" w:pos="1575"/>
        </w:tabs>
        <w:ind w:left="1575" w:hanging="1008"/>
      </w:pPr>
      <w:rPr>
        <w:rFonts w:hint="default"/>
      </w:rPr>
    </w:lvl>
    <w:lvl w:ilvl="5">
      <w:start w:val="1"/>
      <w:numFmt w:val="decimal"/>
      <w:lvlText w:val="%1.%2.%3.%4.%5.%6"/>
      <w:lvlJc w:val="left"/>
      <w:pPr>
        <w:tabs>
          <w:tab w:val="num" w:pos="1719"/>
        </w:tabs>
        <w:ind w:left="1719" w:hanging="1152"/>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15:restartNumberingAfterBreak="0">
    <w:nsid w:val="2E454F17"/>
    <w:multiLevelType w:val="multilevel"/>
    <w:tmpl w:val="FC225D82"/>
    <w:lvl w:ilvl="0">
      <w:start w:val="1"/>
      <w:numFmt w:val="decimal"/>
      <w:lvlText w:val="%1)"/>
      <w:lvlJc w:val="left"/>
      <w:pPr>
        <w:tabs>
          <w:tab w:val="num" w:pos="1067"/>
        </w:tabs>
        <w:ind w:left="-10" w:firstLine="720"/>
      </w:pPr>
      <w:rPr>
        <w:rFonts w:hint="default"/>
      </w:rPr>
    </w:lvl>
    <w:lvl w:ilvl="1" w:tentative="1">
      <w:start w:val="1"/>
      <w:numFmt w:val="lowerLetter"/>
      <w:lvlText w:val="%2."/>
      <w:lvlJc w:val="left"/>
      <w:pPr>
        <w:tabs>
          <w:tab w:val="num" w:pos="1430"/>
        </w:tabs>
        <w:ind w:left="1430" w:hanging="360"/>
      </w:pPr>
    </w:lvl>
    <w:lvl w:ilvl="2" w:tentative="1">
      <w:start w:val="1"/>
      <w:numFmt w:val="lowerRoman"/>
      <w:lvlText w:val="%3."/>
      <w:lvlJc w:val="right"/>
      <w:pPr>
        <w:tabs>
          <w:tab w:val="num" w:pos="2150"/>
        </w:tabs>
        <w:ind w:left="2150" w:hanging="180"/>
      </w:pPr>
    </w:lvl>
    <w:lvl w:ilvl="3" w:tentative="1">
      <w:start w:val="1"/>
      <w:numFmt w:val="decimal"/>
      <w:lvlText w:val="%4."/>
      <w:lvlJc w:val="left"/>
      <w:pPr>
        <w:tabs>
          <w:tab w:val="num" w:pos="2870"/>
        </w:tabs>
        <w:ind w:left="2870" w:hanging="360"/>
      </w:pPr>
    </w:lvl>
    <w:lvl w:ilvl="4" w:tentative="1">
      <w:start w:val="1"/>
      <w:numFmt w:val="lowerLetter"/>
      <w:lvlText w:val="%5."/>
      <w:lvlJc w:val="left"/>
      <w:pPr>
        <w:tabs>
          <w:tab w:val="num" w:pos="3590"/>
        </w:tabs>
        <w:ind w:left="3590" w:hanging="360"/>
      </w:pPr>
    </w:lvl>
    <w:lvl w:ilvl="5" w:tentative="1">
      <w:start w:val="1"/>
      <w:numFmt w:val="lowerRoman"/>
      <w:lvlText w:val="%6."/>
      <w:lvlJc w:val="right"/>
      <w:pPr>
        <w:tabs>
          <w:tab w:val="num" w:pos="4310"/>
        </w:tabs>
        <w:ind w:left="4310" w:hanging="180"/>
      </w:pPr>
    </w:lvl>
    <w:lvl w:ilvl="6" w:tentative="1">
      <w:start w:val="1"/>
      <w:numFmt w:val="decimal"/>
      <w:lvlText w:val="%7."/>
      <w:lvlJc w:val="left"/>
      <w:pPr>
        <w:tabs>
          <w:tab w:val="num" w:pos="5030"/>
        </w:tabs>
        <w:ind w:left="5030" w:hanging="360"/>
      </w:pPr>
    </w:lvl>
    <w:lvl w:ilvl="7" w:tentative="1">
      <w:start w:val="1"/>
      <w:numFmt w:val="lowerLetter"/>
      <w:lvlText w:val="%8."/>
      <w:lvlJc w:val="left"/>
      <w:pPr>
        <w:tabs>
          <w:tab w:val="num" w:pos="5750"/>
        </w:tabs>
        <w:ind w:left="5750" w:hanging="360"/>
      </w:pPr>
    </w:lvl>
    <w:lvl w:ilvl="8" w:tentative="1">
      <w:start w:val="1"/>
      <w:numFmt w:val="lowerRoman"/>
      <w:lvlText w:val="%9."/>
      <w:lvlJc w:val="right"/>
      <w:pPr>
        <w:tabs>
          <w:tab w:val="num" w:pos="6470"/>
        </w:tabs>
        <w:ind w:left="6470" w:hanging="180"/>
      </w:pPr>
    </w:lvl>
  </w:abstractNum>
  <w:abstractNum w:abstractNumId="6" w15:restartNumberingAfterBreak="0">
    <w:nsid w:val="6BE61A51"/>
    <w:multiLevelType w:val="hybridMultilevel"/>
    <w:tmpl w:val="63508BF2"/>
    <w:lvl w:ilvl="0" w:tplc="FEEA154C">
      <w:start w:val="1"/>
      <w:numFmt w:val="decimal"/>
      <w:lvlText w:val="%1."/>
      <w:lvlJc w:val="left"/>
      <w:pPr>
        <w:ind w:left="1080" w:hanging="360"/>
      </w:pPr>
      <w:rPr>
        <w:rFonts w:hint="default"/>
        <w:b/>
        <w:i/>
        <w:color w:val="auto"/>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796D0B68"/>
    <w:multiLevelType w:val="multilevel"/>
    <w:tmpl w:val="37E4AF5A"/>
    <w:lvl w:ilvl="0">
      <w:start w:val="1"/>
      <w:numFmt w:val="decimal"/>
      <w:suff w:val="space"/>
      <w:lvlText w:val="%1."/>
      <w:lvlJc w:val="left"/>
      <w:pPr>
        <w:ind w:left="1152" w:hanging="432"/>
      </w:pPr>
      <w:rPr>
        <w:rFonts w:hint="default"/>
      </w:rPr>
    </w:lvl>
    <w:lvl w:ilvl="1">
      <w:start w:val="1"/>
      <w:numFmt w:val="decimal"/>
      <w:suff w:val="space"/>
      <w:lvlText w:val="%1.%2."/>
      <w:lvlJc w:val="left"/>
      <w:pPr>
        <w:ind w:left="-10" w:firstLine="720"/>
      </w:pPr>
      <w:rPr>
        <w:rFonts w:hint="default"/>
      </w:rPr>
    </w:lvl>
    <w:lvl w:ilvl="2">
      <w:start w:val="1"/>
      <w:numFmt w:val="decimal"/>
      <w:suff w:val="space"/>
      <w:lvlText w:val="%1.%2.%3."/>
      <w:lvlJc w:val="left"/>
      <w:pPr>
        <w:ind w:left="0" w:firstLine="720"/>
      </w:pPr>
      <w:rPr>
        <w:rFonts w:hint="default"/>
      </w:rPr>
    </w:lvl>
    <w:lvl w:ilvl="3">
      <w:start w:val="1"/>
      <w:numFmt w:val="decimal"/>
      <w:lvlText w:val="%1.%2.%3.%4"/>
      <w:lvlJc w:val="left"/>
      <w:pPr>
        <w:tabs>
          <w:tab w:val="num" w:pos="1584"/>
        </w:tabs>
        <w:ind w:left="1584" w:hanging="864"/>
      </w:pPr>
      <w:rPr>
        <w:rFonts w:hint="default"/>
      </w:rPr>
    </w:lvl>
    <w:lvl w:ilvl="4">
      <w:start w:val="1"/>
      <w:numFmt w:val="decimal"/>
      <w:lvlText w:val="%1.%2.%3.%4.%5"/>
      <w:lvlJc w:val="left"/>
      <w:pPr>
        <w:tabs>
          <w:tab w:val="num" w:pos="1728"/>
        </w:tabs>
        <w:ind w:left="1728" w:hanging="1008"/>
      </w:pPr>
      <w:rPr>
        <w:rFonts w:hint="default"/>
      </w:rPr>
    </w:lvl>
    <w:lvl w:ilvl="5">
      <w:start w:val="1"/>
      <w:numFmt w:val="decimal"/>
      <w:lvlText w:val="%1.%2.%3.%4.%5.%6"/>
      <w:lvlJc w:val="left"/>
      <w:pPr>
        <w:tabs>
          <w:tab w:val="num" w:pos="1872"/>
        </w:tabs>
        <w:ind w:left="1872" w:hanging="1152"/>
      </w:pPr>
      <w:rPr>
        <w:rFonts w:hint="default"/>
      </w:rPr>
    </w:lvl>
    <w:lvl w:ilvl="6">
      <w:start w:val="1"/>
      <w:numFmt w:val="decimal"/>
      <w:lvlText w:val="%1.%2.%3.%4.%5.%6.%7"/>
      <w:lvlJc w:val="left"/>
      <w:pPr>
        <w:tabs>
          <w:tab w:val="num" w:pos="2016"/>
        </w:tabs>
        <w:ind w:left="2016" w:hanging="1296"/>
      </w:pPr>
      <w:rPr>
        <w:rFonts w:hint="default"/>
      </w:rPr>
    </w:lvl>
    <w:lvl w:ilvl="7">
      <w:start w:val="1"/>
      <w:numFmt w:val="decimal"/>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num w:numId="1" w16cid:durableId="1346906931">
    <w:abstractNumId w:val="7"/>
  </w:num>
  <w:num w:numId="2" w16cid:durableId="1023362279">
    <w:abstractNumId w:val="5"/>
  </w:num>
  <w:num w:numId="3" w16cid:durableId="1108886416">
    <w:abstractNumId w:val="4"/>
  </w:num>
  <w:num w:numId="4" w16cid:durableId="1377239325">
    <w:abstractNumId w:val="0"/>
    <w:lvlOverride w:ilvl="0">
      <w:lvl w:ilvl="0">
        <w:start w:val="1"/>
        <w:numFmt w:val="bullet"/>
        <w:pStyle w:val="Punktai"/>
        <w:lvlText w:val=""/>
        <w:lvlJc w:val="left"/>
        <w:pPr>
          <w:tabs>
            <w:tab w:val="num" w:pos="927"/>
          </w:tabs>
          <w:ind w:left="0" w:firstLine="567"/>
        </w:pPr>
        <w:rPr>
          <w:rFonts w:ascii="Symbol" w:hAnsi="Symbol" w:hint="default"/>
        </w:rPr>
      </w:lvl>
    </w:lvlOverride>
  </w:num>
  <w:num w:numId="5" w16cid:durableId="19195098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62272853">
    <w:abstractNumId w:val="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defaultTabStop w:val="284"/>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DF7"/>
    <w:rsid w:val="00005A0A"/>
    <w:rsid w:val="00006900"/>
    <w:rsid w:val="00042300"/>
    <w:rsid w:val="00051CCF"/>
    <w:rsid w:val="000627EC"/>
    <w:rsid w:val="00063F8A"/>
    <w:rsid w:val="00070993"/>
    <w:rsid w:val="000745DF"/>
    <w:rsid w:val="00080713"/>
    <w:rsid w:val="00090B8C"/>
    <w:rsid w:val="000A15D8"/>
    <w:rsid w:val="000B5DCD"/>
    <w:rsid w:val="000D1669"/>
    <w:rsid w:val="000D291C"/>
    <w:rsid w:val="000D3061"/>
    <w:rsid w:val="000D33A8"/>
    <w:rsid w:val="000D3706"/>
    <w:rsid w:val="000E13F5"/>
    <w:rsid w:val="000F4B08"/>
    <w:rsid w:val="001031F8"/>
    <w:rsid w:val="001043A5"/>
    <w:rsid w:val="00113BB2"/>
    <w:rsid w:val="0011552A"/>
    <w:rsid w:val="001265BB"/>
    <w:rsid w:val="001267B2"/>
    <w:rsid w:val="00127F0E"/>
    <w:rsid w:val="00135E7A"/>
    <w:rsid w:val="001517E4"/>
    <w:rsid w:val="00166BF2"/>
    <w:rsid w:val="00180046"/>
    <w:rsid w:val="00186184"/>
    <w:rsid w:val="001A5547"/>
    <w:rsid w:val="001A572D"/>
    <w:rsid w:val="001C1DBE"/>
    <w:rsid w:val="001C5DC4"/>
    <w:rsid w:val="001D31FD"/>
    <w:rsid w:val="001D78BA"/>
    <w:rsid w:val="002017C9"/>
    <w:rsid w:val="00205F5B"/>
    <w:rsid w:val="00221B19"/>
    <w:rsid w:val="00243069"/>
    <w:rsid w:val="002445C2"/>
    <w:rsid w:val="00247BDF"/>
    <w:rsid w:val="00247BE1"/>
    <w:rsid w:val="002572B5"/>
    <w:rsid w:val="0026148E"/>
    <w:rsid w:val="00263EE7"/>
    <w:rsid w:val="002825C8"/>
    <w:rsid w:val="00284FC8"/>
    <w:rsid w:val="00285079"/>
    <w:rsid w:val="00286387"/>
    <w:rsid w:val="00294003"/>
    <w:rsid w:val="00296F34"/>
    <w:rsid w:val="002C5231"/>
    <w:rsid w:val="002D6ADA"/>
    <w:rsid w:val="002E1F1C"/>
    <w:rsid w:val="002F481B"/>
    <w:rsid w:val="00305EF1"/>
    <w:rsid w:val="0030761C"/>
    <w:rsid w:val="003121FA"/>
    <w:rsid w:val="0031469D"/>
    <w:rsid w:val="00315EA7"/>
    <w:rsid w:val="00317DAA"/>
    <w:rsid w:val="00333ABD"/>
    <w:rsid w:val="00341E19"/>
    <w:rsid w:val="0034339A"/>
    <w:rsid w:val="00344DD0"/>
    <w:rsid w:val="003450A0"/>
    <w:rsid w:val="003455C1"/>
    <w:rsid w:val="00351713"/>
    <w:rsid w:val="00360C90"/>
    <w:rsid w:val="003658D3"/>
    <w:rsid w:val="0039797A"/>
    <w:rsid w:val="003A1F31"/>
    <w:rsid w:val="003A2F2C"/>
    <w:rsid w:val="003B7852"/>
    <w:rsid w:val="003C7FA1"/>
    <w:rsid w:val="003D4612"/>
    <w:rsid w:val="003D5886"/>
    <w:rsid w:val="003E0305"/>
    <w:rsid w:val="003E2A89"/>
    <w:rsid w:val="003F2549"/>
    <w:rsid w:val="003F6E01"/>
    <w:rsid w:val="00426705"/>
    <w:rsid w:val="00436880"/>
    <w:rsid w:val="00444974"/>
    <w:rsid w:val="004459FF"/>
    <w:rsid w:val="00493CB7"/>
    <w:rsid w:val="00495BC5"/>
    <w:rsid w:val="004C5B7A"/>
    <w:rsid w:val="004D6378"/>
    <w:rsid w:val="004D6764"/>
    <w:rsid w:val="004E26C4"/>
    <w:rsid w:val="004E2EEC"/>
    <w:rsid w:val="004E318C"/>
    <w:rsid w:val="004F5525"/>
    <w:rsid w:val="00501968"/>
    <w:rsid w:val="0051155C"/>
    <w:rsid w:val="00520DB1"/>
    <w:rsid w:val="005269C2"/>
    <w:rsid w:val="005278BB"/>
    <w:rsid w:val="005436D7"/>
    <w:rsid w:val="00545DDC"/>
    <w:rsid w:val="00547663"/>
    <w:rsid w:val="00553A7A"/>
    <w:rsid w:val="005739C8"/>
    <w:rsid w:val="0059043E"/>
    <w:rsid w:val="00596F6A"/>
    <w:rsid w:val="00596FF5"/>
    <w:rsid w:val="005B425D"/>
    <w:rsid w:val="005B78A1"/>
    <w:rsid w:val="005C61D5"/>
    <w:rsid w:val="005D6ED4"/>
    <w:rsid w:val="005E4C33"/>
    <w:rsid w:val="005F2A46"/>
    <w:rsid w:val="00616F85"/>
    <w:rsid w:val="00626869"/>
    <w:rsid w:val="00643266"/>
    <w:rsid w:val="00655A10"/>
    <w:rsid w:val="00670CF8"/>
    <w:rsid w:val="00677545"/>
    <w:rsid w:val="0069336F"/>
    <w:rsid w:val="006A77B3"/>
    <w:rsid w:val="006A7DF7"/>
    <w:rsid w:val="006C7463"/>
    <w:rsid w:val="006D0D91"/>
    <w:rsid w:val="006E5761"/>
    <w:rsid w:val="006F227D"/>
    <w:rsid w:val="0072025E"/>
    <w:rsid w:val="007405FC"/>
    <w:rsid w:val="00754673"/>
    <w:rsid w:val="00774B6E"/>
    <w:rsid w:val="00783265"/>
    <w:rsid w:val="00795B4D"/>
    <w:rsid w:val="007A6C0B"/>
    <w:rsid w:val="007B54C6"/>
    <w:rsid w:val="007C3242"/>
    <w:rsid w:val="007E1845"/>
    <w:rsid w:val="007F1BF9"/>
    <w:rsid w:val="00801EE5"/>
    <w:rsid w:val="008206DF"/>
    <w:rsid w:val="008256A5"/>
    <w:rsid w:val="00854C97"/>
    <w:rsid w:val="00854E1D"/>
    <w:rsid w:val="00856251"/>
    <w:rsid w:val="008576AB"/>
    <w:rsid w:val="00862016"/>
    <w:rsid w:val="00865F08"/>
    <w:rsid w:val="008837D7"/>
    <w:rsid w:val="008A6290"/>
    <w:rsid w:val="008D281B"/>
    <w:rsid w:val="008F187F"/>
    <w:rsid w:val="009061D2"/>
    <w:rsid w:val="00912C36"/>
    <w:rsid w:val="00927517"/>
    <w:rsid w:val="00930530"/>
    <w:rsid w:val="009614D5"/>
    <w:rsid w:val="00977524"/>
    <w:rsid w:val="009B5612"/>
    <w:rsid w:val="009C4944"/>
    <w:rsid w:val="009D0254"/>
    <w:rsid w:val="009D0F16"/>
    <w:rsid w:val="009D121E"/>
    <w:rsid w:val="009F6790"/>
    <w:rsid w:val="009F7762"/>
    <w:rsid w:val="00A0300B"/>
    <w:rsid w:val="00A052E8"/>
    <w:rsid w:val="00A06105"/>
    <w:rsid w:val="00A07789"/>
    <w:rsid w:val="00A100BE"/>
    <w:rsid w:val="00A17762"/>
    <w:rsid w:val="00A211B0"/>
    <w:rsid w:val="00A25976"/>
    <w:rsid w:val="00A307F6"/>
    <w:rsid w:val="00A50161"/>
    <w:rsid w:val="00A65E1B"/>
    <w:rsid w:val="00A75A21"/>
    <w:rsid w:val="00A76403"/>
    <w:rsid w:val="00A82BC0"/>
    <w:rsid w:val="00A94F89"/>
    <w:rsid w:val="00A96768"/>
    <w:rsid w:val="00AA098F"/>
    <w:rsid w:val="00AC071E"/>
    <w:rsid w:val="00AD1872"/>
    <w:rsid w:val="00AD2DA9"/>
    <w:rsid w:val="00AD5502"/>
    <w:rsid w:val="00AD7F25"/>
    <w:rsid w:val="00AE7BFD"/>
    <w:rsid w:val="00AF6103"/>
    <w:rsid w:val="00AF7978"/>
    <w:rsid w:val="00B073FC"/>
    <w:rsid w:val="00B131AB"/>
    <w:rsid w:val="00B20D11"/>
    <w:rsid w:val="00B42069"/>
    <w:rsid w:val="00B42E20"/>
    <w:rsid w:val="00B56695"/>
    <w:rsid w:val="00B72D34"/>
    <w:rsid w:val="00B84B10"/>
    <w:rsid w:val="00B947C9"/>
    <w:rsid w:val="00BC39D8"/>
    <w:rsid w:val="00BD486E"/>
    <w:rsid w:val="00BF3621"/>
    <w:rsid w:val="00C0435F"/>
    <w:rsid w:val="00C31D53"/>
    <w:rsid w:val="00C408F2"/>
    <w:rsid w:val="00C4264C"/>
    <w:rsid w:val="00C56E38"/>
    <w:rsid w:val="00C645FB"/>
    <w:rsid w:val="00C7374B"/>
    <w:rsid w:val="00C77DF9"/>
    <w:rsid w:val="00C954CB"/>
    <w:rsid w:val="00CA1D5F"/>
    <w:rsid w:val="00CB44B8"/>
    <w:rsid w:val="00CC319B"/>
    <w:rsid w:val="00CC4642"/>
    <w:rsid w:val="00CC6D43"/>
    <w:rsid w:val="00CD5193"/>
    <w:rsid w:val="00CD70DA"/>
    <w:rsid w:val="00CF1795"/>
    <w:rsid w:val="00D02FA1"/>
    <w:rsid w:val="00D12B6B"/>
    <w:rsid w:val="00D16EE4"/>
    <w:rsid w:val="00D23D58"/>
    <w:rsid w:val="00D37C14"/>
    <w:rsid w:val="00D41E2D"/>
    <w:rsid w:val="00D507C2"/>
    <w:rsid w:val="00D55409"/>
    <w:rsid w:val="00D65E37"/>
    <w:rsid w:val="00D67E63"/>
    <w:rsid w:val="00D70707"/>
    <w:rsid w:val="00D85625"/>
    <w:rsid w:val="00D94A99"/>
    <w:rsid w:val="00DA68A8"/>
    <w:rsid w:val="00DB0C2E"/>
    <w:rsid w:val="00DB56B4"/>
    <w:rsid w:val="00DB6934"/>
    <w:rsid w:val="00DE2637"/>
    <w:rsid w:val="00DF1039"/>
    <w:rsid w:val="00DF232B"/>
    <w:rsid w:val="00DF4A8F"/>
    <w:rsid w:val="00DF609C"/>
    <w:rsid w:val="00DF723A"/>
    <w:rsid w:val="00E06E92"/>
    <w:rsid w:val="00E240AC"/>
    <w:rsid w:val="00E32F41"/>
    <w:rsid w:val="00E33DEF"/>
    <w:rsid w:val="00E46FCE"/>
    <w:rsid w:val="00E52D63"/>
    <w:rsid w:val="00E53666"/>
    <w:rsid w:val="00E53D95"/>
    <w:rsid w:val="00E72085"/>
    <w:rsid w:val="00E769DB"/>
    <w:rsid w:val="00E863E9"/>
    <w:rsid w:val="00EB469D"/>
    <w:rsid w:val="00EB6416"/>
    <w:rsid w:val="00EC6C62"/>
    <w:rsid w:val="00ED27D7"/>
    <w:rsid w:val="00ED2F7C"/>
    <w:rsid w:val="00EE7989"/>
    <w:rsid w:val="00F03CAB"/>
    <w:rsid w:val="00F07018"/>
    <w:rsid w:val="00F11C5A"/>
    <w:rsid w:val="00F25734"/>
    <w:rsid w:val="00F30595"/>
    <w:rsid w:val="00F3259F"/>
    <w:rsid w:val="00F719D9"/>
    <w:rsid w:val="00F94CB7"/>
    <w:rsid w:val="00F973BD"/>
    <w:rsid w:val="00FA37A9"/>
    <w:rsid w:val="00FB19A7"/>
    <w:rsid w:val="00FB2CA0"/>
    <w:rsid w:val="00FE59F6"/>
    <w:rsid w:val="00FE6A31"/>
    <w:rsid w:val="00FE759F"/>
    <w:rsid w:val="00FE7BBD"/>
    <w:rsid w:val="00FF0AF1"/>
    <w:rsid w:val="00FF76F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61F1E"/>
  <w15:docId w15:val="{5B7C2BBF-4A87-4D53-8E6A-3C87DD598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51CCF"/>
    <w:rPr>
      <w:sz w:val="24"/>
      <w:lang w:val="en-US"/>
    </w:rPr>
  </w:style>
  <w:style w:type="paragraph" w:styleId="Antrat1">
    <w:name w:val="heading 1"/>
    <w:aliases w:val="Appendix"/>
    <w:basedOn w:val="prastasis"/>
    <w:next w:val="prastasis"/>
    <w:link w:val="Antrat1Diagrama"/>
    <w:qFormat/>
    <w:rsid w:val="00051CCF"/>
    <w:pPr>
      <w:keepNext/>
      <w:spacing w:before="360" w:after="360"/>
      <w:jc w:val="center"/>
      <w:outlineLvl w:val="0"/>
    </w:pPr>
    <w:rPr>
      <w:sz w:val="28"/>
      <w:lang w:val="lt-LT"/>
    </w:rPr>
  </w:style>
  <w:style w:type="paragraph" w:styleId="Antrat2">
    <w:name w:val="heading 2"/>
    <w:aliases w:val="Title Header2"/>
    <w:basedOn w:val="prastasis"/>
    <w:next w:val="prastasis"/>
    <w:link w:val="Antrat2Diagrama"/>
    <w:qFormat/>
    <w:rsid w:val="00051CCF"/>
    <w:pPr>
      <w:jc w:val="both"/>
      <w:outlineLvl w:val="1"/>
    </w:pPr>
    <w:rPr>
      <w:lang w:val="lt-LT"/>
    </w:rPr>
  </w:style>
  <w:style w:type="paragraph" w:styleId="Antrat3">
    <w:name w:val="heading 3"/>
    <w:basedOn w:val="prastasis"/>
    <w:next w:val="prastasis"/>
    <w:link w:val="Antrat3Diagrama"/>
    <w:qFormat/>
    <w:rsid w:val="00051CCF"/>
    <w:pPr>
      <w:keepNext/>
      <w:jc w:val="both"/>
      <w:outlineLvl w:val="2"/>
    </w:pPr>
    <w:rPr>
      <w:lang w:val="lt-LT"/>
    </w:rPr>
  </w:style>
  <w:style w:type="paragraph" w:styleId="Antrat4">
    <w:name w:val="heading 4"/>
    <w:basedOn w:val="prastasis"/>
    <w:next w:val="prastasis"/>
    <w:link w:val="Antrat4Diagrama"/>
    <w:qFormat/>
    <w:rsid w:val="00051CCF"/>
    <w:pPr>
      <w:keepNext/>
      <w:outlineLvl w:val="3"/>
    </w:pPr>
    <w:rPr>
      <w:b/>
      <w:sz w:val="44"/>
      <w:lang w:val="lt-LT"/>
    </w:rPr>
  </w:style>
  <w:style w:type="paragraph" w:styleId="Antrat5">
    <w:name w:val="heading 5"/>
    <w:basedOn w:val="prastasis"/>
    <w:next w:val="prastasis"/>
    <w:link w:val="Antrat5Diagrama"/>
    <w:qFormat/>
    <w:rsid w:val="00051CCF"/>
    <w:pPr>
      <w:keepNext/>
      <w:outlineLvl w:val="4"/>
    </w:pPr>
    <w:rPr>
      <w:b/>
      <w:sz w:val="40"/>
      <w:lang w:val="lt-LT"/>
    </w:rPr>
  </w:style>
  <w:style w:type="paragraph" w:styleId="Antrat6">
    <w:name w:val="heading 6"/>
    <w:basedOn w:val="prastasis"/>
    <w:next w:val="prastasis"/>
    <w:link w:val="Antrat6Diagrama"/>
    <w:qFormat/>
    <w:rsid w:val="00051CCF"/>
    <w:pPr>
      <w:keepNext/>
      <w:outlineLvl w:val="5"/>
    </w:pPr>
    <w:rPr>
      <w:b/>
      <w:sz w:val="36"/>
      <w:lang w:val="lt-LT"/>
    </w:rPr>
  </w:style>
  <w:style w:type="paragraph" w:styleId="Antrat7">
    <w:name w:val="heading 7"/>
    <w:basedOn w:val="prastasis"/>
    <w:next w:val="prastasis"/>
    <w:link w:val="Antrat7Diagrama"/>
    <w:qFormat/>
    <w:rsid w:val="00051CCF"/>
    <w:pPr>
      <w:keepNext/>
      <w:outlineLvl w:val="6"/>
    </w:pPr>
    <w:rPr>
      <w:sz w:val="48"/>
      <w:lang w:val="lt-LT"/>
    </w:rPr>
  </w:style>
  <w:style w:type="paragraph" w:styleId="Antrat8">
    <w:name w:val="heading 8"/>
    <w:basedOn w:val="prastasis"/>
    <w:next w:val="prastasis"/>
    <w:link w:val="Antrat8Diagrama"/>
    <w:qFormat/>
    <w:rsid w:val="00051CCF"/>
    <w:pPr>
      <w:keepNext/>
      <w:jc w:val="center"/>
      <w:outlineLvl w:val="7"/>
    </w:pPr>
    <w:rPr>
      <w:b/>
      <w:lang w:val="lt-LT"/>
    </w:rPr>
  </w:style>
  <w:style w:type="paragraph" w:styleId="Antrat9">
    <w:name w:val="heading 9"/>
    <w:basedOn w:val="prastasis"/>
    <w:next w:val="prastasis"/>
    <w:link w:val="Antrat9Diagrama"/>
    <w:qFormat/>
    <w:rsid w:val="00051CCF"/>
    <w:pPr>
      <w:keepNext/>
      <w:numPr>
        <w:ilvl w:val="8"/>
        <w:numId w:val="1"/>
      </w:numPr>
      <w:outlineLvl w:val="8"/>
    </w:pPr>
    <w:rPr>
      <w:sz w:val="4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Buletai,Bullet EY,List Paragraph21,List Paragraph1,List Paragraph2,lp1,Bullet 1,Use Case List Paragraph,Paragraph,List Paragraph Red,Medium Grid 1 - Accent 21,Lentele,Bul"/>
    <w:basedOn w:val="prastasis"/>
    <w:link w:val="SraopastraipaDiagrama"/>
    <w:uiPriority w:val="34"/>
    <w:qFormat/>
    <w:rsid w:val="003D4612"/>
    <w:pPr>
      <w:ind w:left="720"/>
      <w:contextualSpacing/>
    </w:pPr>
  </w:style>
  <w:style w:type="character" w:customStyle="1" w:styleId="Antrat1Diagrama">
    <w:name w:val="Antraštė 1 Diagrama"/>
    <w:aliases w:val="Appendix Diagrama"/>
    <w:basedOn w:val="Numatytasispastraiposriftas"/>
    <w:link w:val="Antrat1"/>
    <w:rsid w:val="00051CCF"/>
    <w:rPr>
      <w:sz w:val="28"/>
    </w:rPr>
  </w:style>
  <w:style w:type="character" w:customStyle="1" w:styleId="Antrat2Diagrama">
    <w:name w:val="Antraštė 2 Diagrama"/>
    <w:aliases w:val="Title Header2 Diagrama"/>
    <w:basedOn w:val="Numatytasispastraiposriftas"/>
    <w:link w:val="Antrat2"/>
    <w:rsid w:val="00051CCF"/>
    <w:rPr>
      <w:sz w:val="24"/>
    </w:rPr>
  </w:style>
  <w:style w:type="character" w:customStyle="1" w:styleId="Antrat3Diagrama">
    <w:name w:val="Antraštė 3 Diagrama"/>
    <w:basedOn w:val="Numatytasispastraiposriftas"/>
    <w:link w:val="Antrat3"/>
    <w:rsid w:val="00051CCF"/>
    <w:rPr>
      <w:sz w:val="24"/>
    </w:rPr>
  </w:style>
  <w:style w:type="character" w:customStyle="1" w:styleId="Antrat4Diagrama">
    <w:name w:val="Antraštė 4 Diagrama"/>
    <w:basedOn w:val="Numatytasispastraiposriftas"/>
    <w:link w:val="Antrat4"/>
    <w:rsid w:val="00051CCF"/>
    <w:rPr>
      <w:b/>
      <w:sz w:val="44"/>
    </w:rPr>
  </w:style>
  <w:style w:type="character" w:customStyle="1" w:styleId="Antrat5Diagrama">
    <w:name w:val="Antraštė 5 Diagrama"/>
    <w:basedOn w:val="Numatytasispastraiposriftas"/>
    <w:link w:val="Antrat5"/>
    <w:rsid w:val="00051CCF"/>
    <w:rPr>
      <w:b/>
      <w:sz w:val="40"/>
    </w:rPr>
  </w:style>
  <w:style w:type="character" w:customStyle="1" w:styleId="Antrat6Diagrama">
    <w:name w:val="Antraštė 6 Diagrama"/>
    <w:basedOn w:val="Numatytasispastraiposriftas"/>
    <w:link w:val="Antrat6"/>
    <w:rsid w:val="00051CCF"/>
    <w:rPr>
      <w:b/>
      <w:sz w:val="36"/>
    </w:rPr>
  </w:style>
  <w:style w:type="character" w:customStyle="1" w:styleId="Antrat7Diagrama">
    <w:name w:val="Antraštė 7 Diagrama"/>
    <w:basedOn w:val="Numatytasispastraiposriftas"/>
    <w:link w:val="Antrat7"/>
    <w:rsid w:val="00051CCF"/>
    <w:rPr>
      <w:sz w:val="48"/>
    </w:rPr>
  </w:style>
  <w:style w:type="character" w:customStyle="1" w:styleId="Antrat8Diagrama">
    <w:name w:val="Antraštė 8 Diagrama"/>
    <w:basedOn w:val="Numatytasispastraiposriftas"/>
    <w:link w:val="Antrat8"/>
    <w:rsid w:val="00051CCF"/>
    <w:rPr>
      <w:b/>
      <w:sz w:val="24"/>
    </w:rPr>
  </w:style>
  <w:style w:type="character" w:customStyle="1" w:styleId="Antrat9Diagrama">
    <w:name w:val="Antraštė 9 Diagrama"/>
    <w:basedOn w:val="Numatytasispastraiposriftas"/>
    <w:link w:val="Antrat9"/>
    <w:rsid w:val="00051CCF"/>
    <w:rPr>
      <w:sz w:val="40"/>
    </w:rPr>
  </w:style>
  <w:style w:type="paragraph" w:customStyle="1" w:styleId="DiagramaDiagrama8CharChar">
    <w:name w:val="Diagrama Diagrama8 Char Char"/>
    <w:basedOn w:val="prastasis"/>
    <w:rsid w:val="00051CCF"/>
    <w:pPr>
      <w:spacing w:after="160" w:line="240" w:lineRule="exact"/>
    </w:pPr>
    <w:rPr>
      <w:rFonts w:ascii="Tahoma" w:hAnsi="Tahoma"/>
      <w:sz w:val="20"/>
    </w:rPr>
  </w:style>
  <w:style w:type="paragraph" w:styleId="Pagrindinistekstas2">
    <w:name w:val="Body Text 2"/>
    <w:basedOn w:val="prastasis"/>
    <w:link w:val="Pagrindinistekstas2Diagrama"/>
    <w:semiHidden/>
    <w:rsid w:val="00051CCF"/>
    <w:pPr>
      <w:jc w:val="center"/>
    </w:pPr>
    <w:rPr>
      <w:b/>
    </w:rPr>
  </w:style>
  <w:style w:type="character" w:customStyle="1" w:styleId="Pagrindinistekstas2Diagrama">
    <w:name w:val="Pagrindinis tekstas 2 Diagrama"/>
    <w:basedOn w:val="Numatytasispastraiposriftas"/>
    <w:link w:val="Pagrindinistekstas2"/>
    <w:semiHidden/>
    <w:rsid w:val="00051CCF"/>
    <w:rPr>
      <w:b/>
      <w:sz w:val="24"/>
      <w:lang w:val="en-US"/>
    </w:rPr>
  </w:style>
  <w:style w:type="character" w:styleId="Hipersaitas">
    <w:name w:val="Hyperlink"/>
    <w:aliases w:val="Alna"/>
    <w:rsid w:val="00051CCF"/>
    <w:rPr>
      <w:color w:val="0000FF"/>
      <w:u w:val="single"/>
    </w:rPr>
  </w:style>
  <w:style w:type="paragraph" w:styleId="Turinys1">
    <w:name w:val="toc 1"/>
    <w:basedOn w:val="prastasis"/>
    <w:next w:val="prastasis"/>
    <w:autoRedefine/>
    <w:semiHidden/>
    <w:rsid w:val="00051CCF"/>
    <w:pPr>
      <w:jc w:val="center"/>
    </w:pPr>
    <w:rPr>
      <w:bCs/>
      <w:lang w:val="lt-LT"/>
    </w:rPr>
  </w:style>
  <w:style w:type="paragraph" w:styleId="Antrats">
    <w:name w:val="header"/>
    <w:basedOn w:val="prastasis"/>
    <w:link w:val="AntratsDiagrama"/>
    <w:uiPriority w:val="99"/>
    <w:rsid w:val="00051CCF"/>
    <w:pPr>
      <w:tabs>
        <w:tab w:val="center" w:pos="4153"/>
        <w:tab w:val="right" w:pos="8306"/>
      </w:tabs>
    </w:pPr>
  </w:style>
  <w:style w:type="character" w:customStyle="1" w:styleId="AntratsDiagrama">
    <w:name w:val="Antraštės Diagrama"/>
    <w:basedOn w:val="Numatytasispastraiposriftas"/>
    <w:link w:val="Antrats"/>
    <w:uiPriority w:val="99"/>
    <w:qFormat/>
    <w:rsid w:val="00051CCF"/>
    <w:rPr>
      <w:sz w:val="24"/>
      <w:lang w:val="en-US"/>
    </w:rPr>
  </w:style>
  <w:style w:type="paragraph" w:styleId="Porat">
    <w:name w:val="footer"/>
    <w:basedOn w:val="prastasis"/>
    <w:link w:val="PoratDiagrama"/>
    <w:uiPriority w:val="99"/>
    <w:rsid w:val="00051CCF"/>
    <w:pPr>
      <w:tabs>
        <w:tab w:val="center" w:pos="4153"/>
        <w:tab w:val="right" w:pos="8306"/>
      </w:tabs>
    </w:pPr>
  </w:style>
  <w:style w:type="character" w:customStyle="1" w:styleId="PoratDiagrama">
    <w:name w:val="Poraštė Diagrama"/>
    <w:basedOn w:val="Numatytasispastraiposriftas"/>
    <w:link w:val="Porat"/>
    <w:uiPriority w:val="99"/>
    <w:rsid w:val="00051CCF"/>
    <w:rPr>
      <w:sz w:val="24"/>
      <w:lang w:val="en-US"/>
    </w:rPr>
  </w:style>
  <w:style w:type="character" w:styleId="Puslapionumeris">
    <w:name w:val="page number"/>
    <w:basedOn w:val="Numatytasispastraiposriftas"/>
    <w:semiHidden/>
    <w:rsid w:val="00051CCF"/>
  </w:style>
  <w:style w:type="paragraph" w:styleId="Pagrindiniotekstotrauka2">
    <w:name w:val="Body Text Indent 2"/>
    <w:basedOn w:val="prastasis"/>
    <w:link w:val="Pagrindiniotekstotrauka2Diagrama"/>
    <w:semiHidden/>
    <w:rsid w:val="00051CCF"/>
    <w:pPr>
      <w:ind w:firstLine="720"/>
    </w:pPr>
  </w:style>
  <w:style w:type="character" w:customStyle="1" w:styleId="Pagrindiniotekstotrauka2Diagrama">
    <w:name w:val="Pagrindinio teksto įtrauka 2 Diagrama"/>
    <w:basedOn w:val="Numatytasispastraiposriftas"/>
    <w:link w:val="Pagrindiniotekstotrauka2"/>
    <w:semiHidden/>
    <w:rsid w:val="00051CCF"/>
    <w:rPr>
      <w:sz w:val="24"/>
      <w:lang w:val="en-US"/>
    </w:rPr>
  </w:style>
  <w:style w:type="paragraph" w:styleId="Pagrindinistekstas">
    <w:name w:val="Body Text"/>
    <w:basedOn w:val="prastasis"/>
    <w:link w:val="PagrindinistekstasDiagrama"/>
    <w:rsid w:val="00051CCF"/>
    <w:pPr>
      <w:jc w:val="both"/>
    </w:pPr>
    <w:rPr>
      <w:szCs w:val="24"/>
    </w:rPr>
  </w:style>
  <w:style w:type="character" w:customStyle="1" w:styleId="PagrindinistekstasDiagrama">
    <w:name w:val="Pagrindinis tekstas Diagrama"/>
    <w:basedOn w:val="Numatytasispastraiposriftas"/>
    <w:link w:val="Pagrindinistekstas"/>
    <w:rsid w:val="00051CCF"/>
    <w:rPr>
      <w:sz w:val="24"/>
      <w:szCs w:val="24"/>
      <w:lang w:val="en-US"/>
    </w:rPr>
  </w:style>
  <w:style w:type="paragraph" w:styleId="Pagrindiniotekstotrauka3">
    <w:name w:val="Body Text Indent 3"/>
    <w:basedOn w:val="prastasis"/>
    <w:link w:val="Pagrindiniotekstotrauka3Diagrama"/>
    <w:rsid w:val="00051CCF"/>
    <w:pPr>
      <w:ind w:firstLine="680"/>
    </w:pPr>
    <w:rPr>
      <w:lang w:val="lt-LT"/>
    </w:rPr>
  </w:style>
  <w:style w:type="character" w:customStyle="1" w:styleId="Pagrindiniotekstotrauka3Diagrama">
    <w:name w:val="Pagrindinio teksto įtrauka 3 Diagrama"/>
    <w:basedOn w:val="Numatytasispastraiposriftas"/>
    <w:link w:val="Pagrindiniotekstotrauka3"/>
    <w:rsid w:val="00051CCF"/>
    <w:rPr>
      <w:sz w:val="24"/>
    </w:rPr>
  </w:style>
  <w:style w:type="paragraph" w:customStyle="1" w:styleId="StyleHeading1Centered">
    <w:name w:val="Style Heading 1 + Centered"/>
    <w:basedOn w:val="prastasis"/>
    <w:rsid w:val="00051CCF"/>
    <w:pPr>
      <w:tabs>
        <w:tab w:val="num" w:pos="851"/>
      </w:tabs>
      <w:ind w:left="851" w:hanging="851"/>
    </w:pPr>
    <w:rPr>
      <w:rFonts w:ascii="TimesLT" w:hAnsi="TimesLT"/>
      <w:noProof/>
      <w:lang w:val="en-GB"/>
    </w:rPr>
  </w:style>
  <w:style w:type="paragraph" w:customStyle="1" w:styleId="StyleHeading2ArialNotBoldJustifiedLeft0cmFirstli">
    <w:name w:val="Style Heading 2 + Arial Not Bold Justified Left:  0 cm First li..."/>
    <w:basedOn w:val="Antrat2"/>
    <w:rsid w:val="00051CCF"/>
    <w:pPr>
      <w:tabs>
        <w:tab w:val="num" w:pos="993"/>
      </w:tabs>
      <w:ind w:left="936" w:hanging="794"/>
    </w:pPr>
    <w:rPr>
      <w:rFonts w:ascii="Arial" w:hAnsi="Arial"/>
      <w:noProof/>
      <w:szCs w:val="24"/>
      <w:lang w:val="en-GB"/>
    </w:rPr>
  </w:style>
  <w:style w:type="paragraph" w:customStyle="1" w:styleId="StyleStyleHeading1CenteredArial14ptBold">
    <w:name w:val="Style Style Heading 1 + Centered + Arial 14 pt Bold"/>
    <w:basedOn w:val="StyleHeading1Centered"/>
    <w:rsid w:val="00051CCF"/>
    <w:rPr>
      <w:rFonts w:ascii="Arial" w:hAnsi="Arial"/>
      <w:b/>
      <w:bCs/>
      <w:caps/>
      <w:sz w:val="28"/>
      <w:szCs w:val="28"/>
    </w:rPr>
  </w:style>
  <w:style w:type="paragraph" w:customStyle="1" w:styleId="StyleArialAllcapsFirstline1cmRight07cm">
    <w:name w:val="Style Arial All caps First line:  1 cm Right:  07 cm"/>
    <w:basedOn w:val="prastasis"/>
    <w:rsid w:val="00051CCF"/>
    <w:pPr>
      <w:numPr>
        <w:numId w:val="3"/>
      </w:numPr>
      <w:ind w:right="396"/>
    </w:pPr>
    <w:rPr>
      <w:rFonts w:ascii="Arial" w:hAnsi="Arial"/>
      <w:caps/>
      <w:noProof/>
      <w:lang w:val="en-GB"/>
    </w:rPr>
  </w:style>
  <w:style w:type="paragraph" w:customStyle="1" w:styleId="CentrBoldm">
    <w:name w:val="CentrBoldm"/>
    <w:basedOn w:val="prastasis"/>
    <w:rsid w:val="00051CCF"/>
    <w:pPr>
      <w:autoSpaceDE w:val="0"/>
      <w:autoSpaceDN w:val="0"/>
      <w:adjustRightInd w:val="0"/>
      <w:jc w:val="center"/>
    </w:pPr>
    <w:rPr>
      <w:rFonts w:ascii="TimesLT" w:hAnsi="TimesLT"/>
      <w:b/>
      <w:bCs/>
      <w:sz w:val="20"/>
    </w:rPr>
  </w:style>
  <w:style w:type="paragraph" w:customStyle="1" w:styleId="Patvirtinta">
    <w:name w:val="Patvirtinta"/>
    <w:rsid w:val="00051CCF"/>
    <w:pPr>
      <w:tabs>
        <w:tab w:val="left" w:pos="1304"/>
        <w:tab w:val="left" w:pos="1457"/>
        <w:tab w:val="left" w:pos="1604"/>
        <w:tab w:val="left" w:pos="1757"/>
      </w:tabs>
      <w:autoSpaceDE w:val="0"/>
      <w:autoSpaceDN w:val="0"/>
      <w:adjustRightInd w:val="0"/>
      <w:ind w:left="5953"/>
    </w:pPr>
    <w:rPr>
      <w:rFonts w:ascii="TimesLT" w:hAnsi="TimesLT"/>
      <w:lang w:val="en-US"/>
    </w:rPr>
  </w:style>
  <w:style w:type="paragraph" w:customStyle="1" w:styleId="MAZAS">
    <w:name w:val="MAZAS"/>
    <w:rsid w:val="00051CCF"/>
    <w:pPr>
      <w:autoSpaceDE w:val="0"/>
      <w:autoSpaceDN w:val="0"/>
      <w:adjustRightInd w:val="0"/>
      <w:ind w:firstLine="312"/>
      <w:jc w:val="both"/>
    </w:pPr>
    <w:rPr>
      <w:rFonts w:ascii="TimesLT" w:hAnsi="TimesLT"/>
      <w:color w:val="000000"/>
      <w:sz w:val="8"/>
      <w:szCs w:val="8"/>
      <w:lang w:val="en-US"/>
    </w:rPr>
  </w:style>
  <w:style w:type="paragraph" w:customStyle="1" w:styleId="Point1">
    <w:name w:val="Point 1"/>
    <w:basedOn w:val="prastasis"/>
    <w:rsid w:val="00051CCF"/>
    <w:pPr>
      <w:spacing w:before="120" w:after="120"/>
      <w:ind w:left="1418" w:hanging="567"/>
      <w:jc w:val="both"/>
    </w:pPr>
    <w:rPr>
      <w:lang w:val="en-GB" w:eastAsia="lt-LT"/>
    </w:rPr>
  </w:style>
  <w:style w:type="paragraph" w:customStyle="1" w:styleId="1LaikopressC0">
    <w:name w:val="1: Laiðko press C0"/>
    <w:basedOn w:val="prastasis"/>
    <w:rsid w:val="00051CCF"/>
    <w:rPr>
      <w:rFonts w:ascii="Arial" w:hAnsi="Arial"/>
      <w:kern w:val="28"/>
      <w:sz w:val="22"/>
      <w:lang w:val="lt-LT"/>
    </w:rPr>
  </w:style>
  <w:style w:type="paragraph" w:styleId="Paprastasistekstas">
    <w:name w:val="Plain Text"/>
    <w:basedOn w:val="prastasis"/>
    <w:link w:val="PaprastasistekstasDiagrama"/>
    <w:unhideWhenUsed/>
    <w:rsid w:val="00051CCF"/>
    <w:rPr>
      <w:rFonts w:ascii="Consolas" w:eastAsia="Calibri" w:hAnsi="Consolas"/>
      <w:sz w:val="21"/>
      <w:szCs w:val="21"/>
      <w:lang w:val="lt-LT"/>
    </w:rPr>
  </w:style>
  <w:style w:type="character" w:customStyle="1" w:styleId="PaprastasistekstasDiagrama">
    <w:name w:val="Paprastasis tekstas Diagrama"/>
    <w:basedOn w:val="Numatytasispastraiposriftas"/>
    <w:link w:val="Paprastasistekstas"/>
    <w:rsid w:val="00051CCF"/>
    <w:rPr>
      <w:rFonts w:ascii="Consolas" w:eastAsia="Calibri" w:hAnsi="Consolas"/>
      <w:sz w:val="21"/>
      <w:szCs w:val="21"/>
    </w:rPr>
  </w:style>
  <w:style w:type="paragraph" w:customStyle="1" w:styleId="DiagramaDiagrama1">
    <w:name w:val="Diagrama Diagrama1"/>
    <w:basedOn w:val="prastasis"/>
    <w:rsid w:val="00051CCF"/>
    <w:pPr>
      <w:spacing w:after="160" w:line="240" w:lineRule="exact"/>
    </w:pPr>
    <w:rPr>
      <w:rFonts w:ascii="Tahoma" w:hAnsi="Tahoma"/>
      <w:sz w:val="20"/>
    </w:rPr>
  </w:style>
  <w:style w:type="character" w:customStyle="1" w:styleId="WW-Absatz-Standardschriftart11111">
    <w:name w:val="WW-Absatz-Standardschriftart11111"/>
    <w:rsid w:val="00051CCF"/>
  </w:style>
  <w:style w:type="character" w:customStyle="1" w:styleId="FootnoteCharacters">
    <w:name w:val="Footnote Characters"/>
    <w:rsid w:val="00051CCF"/>
    <w:rPr>
      <w:vertAlign w:val="superscript"/>
    </w:rPr>
  </w:style>
  <w:style w:type="paragraph" w:customStyle="1" w:styleId="Pagrindinistekstas1">
    <w:name w:val="Pagrindinis tekstas1"/>
    <w:rsid w:val="00051CCF"/>
    <w:pPr>
      <w:autoSpaceDE w:val="0"/>
      <w:autoSpaceDN w:val="0"/>
      <w:adjustRightInd w:val="0"/>
      <w:ind w:firstLine="312"/>
      <w:jc w:val="both"/>
    </w:pPr>
    <w:rPr>
      <w:rFonts w:ascii="TimesLT" w:hAnsi="TimesLT"/>
      <w:lang w:val="en-US"/>
    </w:rPr>
  </w:style>
  <w:style w:type="paragraph" w:customStyle="1" w:styleId="DiagramaDiagrama2CharChar">
    <w:name w:val="Diagrama Diagrama2 Char Char"/>
    <w:basedOn w:val="prastasis"/>
    <w:rsid w:val="00051CCF"/>
    <w:pPr>
      <w:spacing w:after="160" w:line="240" w:lineRule="exact"/>
    </w:pPr>
    <w:rPr>
      <w:rFonts w:ascii="Tahoma" w:hAnsi="Tahoma"/>
      <w:sz w:val="20"/>
    </w:rPr>
  </w:style>
  <w:style w:type="character" w:customStyle="1" w:styleId="WW8Num12z0">
    <w:name w:val="WW8Num12z0"/>
    <w:rsid w:val="00051CCF"/>
    <w:rPr>
      <w:rFonts w:ascii="Symbol" w:hAnsi="Symbol"/>
    </w:rPr>
  </w:style>
  <w:style w:type="paragraph" w:styleId="Puslapioinaostekstas">
    <w:name w:val="footnote text"/>
    <w:basedOn w:val="prastasis"/>
    <w:link w:val="PuslapioinaostekstasDiagrama"/>
    <w:semiHidden/>
    <w:rsid w:val="00051CCF"/>
    <w:rPr>
      <w:sz w:val="20"/>
    </w:rPr>
  </w:style>
  <w:style w:type="character" w:customStyle="1" w:styleId="PuslapioinaostekstasDiagrama">
    <w:name w:val="Puslapio išnašos tekstas Diagrama"/>
    <w:basedOn w:val="Numatytasispastraiposriftas"/>
    <w:link w:val="Puslapioinaostekstas"/>
    <w:semiHidden/>
    <w:rsid w:val="00051CCF"/>
    <w:rPr>
      <w:lang w:val="en-US"/>
    </w:rPr>
  </w:style>
  <w:style w:type="paragraph" w:customStyle="1" w:styleId="DiagramaDiagrama5CharCharDiagramaDiagramaCharChar">
    <w:name w:val="Diagrama Diagrama5 Char Char Diagrama Diagrama Char Char"/>
    <w:basedOn w:val="prastasis"/>
    <w:rsid w:val="00051CCF"/>
    <w:pPr>
      <w:spacing w:after="160" w:line="240" w:lineRule="exact"/>
    </w:pPr>
    <w:rPr>
      <w:rFonts w:ascii="Tahoma" w:hAnsi="Tahoma"/>
      <w:sz w:val="20"/>
    </w:rPr>
  </w:style>
  <w:style w:type="paragraph" w:styleId="Sraas2">
    <w:name w:val="List 2"/>
    <w:basedOn w:val="prastasis"/>
    <w:rsid w:val="00051CCF"/>
    <w:pPr>
      <w:ind w:left="566" w:hanging="283"/>
    </w:pPr>
    <w:rPr>
      <w:sz w:val="20"/>
      <w:lang w:val="en-AU"/>
    </w:rPr>
  </w:style>
  <w:style w:type="paragraph" w:customStyle="1" w:styleId="bodytext">
    <w:name w:val="bodytext"/>
    <w:basedOn w:val="prastasis"/>
    <w:rsid w:val="00051CCF"/>
    <w:pPr>
      <w:spacing w:before="100" w:beforeAutospacing="1" w:after="100" w:afterAutospacing="1"/>
    </w:pPr>
    <w:rPr>
      <w:szCs w:val="24"/>
      <w:lang w:val="lt-LT" w:eastAsia="lt-LT"/>
    </w:rPr>
  </w:style>
  <w:style w:type="paragraph" w:styleId="Pavadinimas">
    <w:name w:val="Title"/>
    <w:basedOn w:val="prastasis"/>
    <w:link w:val="PavadinimasDiagrama"/>
    <w:qFormat/>
    <w:rsid w:val="00051CCF"/>
    <w:pPr>
      <w:jc w:val="center"/>
    </w:pPr>
    <w:rPr>
      <w:b/>
      <w:lang w:val="lt-LT"/>
    </w:rPr>
  </w:style>
  <w:style w:type="character" w:customStyle="1" w:styleId="PavadinimasDiagrama">
    <w:name w:val="Pavadinimas Diagrama"/>
    <w:basedOn w:val="Numatytasispastraiposriftas"/>
    <w:link w:val="Pavadinimas"/>
    <w:rsid w:val="00051CCF"/>
    <w:rPr>
      <w:b/>
      <w:sz w:val="24"/>
    </w:rPr>
  </w:style>
  <w:style w:type="paragraph" w:customStyle="1" w:styleId="DiagramaDiagrama2">
    <w:name w:val="Diagrama Diagrama2"/>
    <w:basedOn w:val="prastasis"/>
    <w:rsid w:val="00051CCF"/>
    <w:pPr>
      <w:spacing w:after="160" w:line="240" w:lineRule="exact"/>
    </w:pPr>
    <w:rPr>
      <w:rFonts w:ascii="Tahoma" w:hAnsi="Tahoma"/>
      <w:sz w:val="20"/>
    </w:rPr>
  </w:style>
  <w:style w:type="paragraph" w:customStyle="1" w:styleId="DiagramaDiagrama4">
    <w:name w:val="Diagrama Diagrama4"/>
    <w:basedOn w:val="prastasis"/>
    <w:rsid w:val="00051CCF"/>
    <w:pPr>
      <w:spacing w:after="160" w:line="240" w:lineRule="exact"/>
    </w:pPr>
    <w:rPr>
      <w:rFonts w:ascii="Tahoma" w:hAnsi="Tahoma"/>
      <w:sz w:val="20"/>
    </w:rPr>
  </w:style>
  <w:style w:type="paragraph" w:customStyle="1" w:styleId="SSutPunktas">
    <w:name w:val="SSutPunktas"/>
    <w:basedOn w:val="prastasis"/>
    <w:rsid w:val="00051CCF"/>
    <w:pPr>
      <w:widowControl w:val="0"/>
      <w:spacing w:after="57"/>
      <w:ind w:left="340" w:hanging="340"/>
      <w:jc w:val="both"/>
    </w:pPr>
    <w:rPr>
      <w:rFonts w:ascii="TimesLT" w:hAnsi="TimesLT"/>
      <w:sz w:val="20"/>
      <w:lang w:val="lt-LT"/>
    </w:rPr>
  </w:style>
  <w:style w:type="paragraph" w:customStyle="1" w:styleId="DiagramaDiagrama3CharCharDiagramaDiagrama1">
    <w:name w:val="Diagrama Diagrama3 Char Char Diagrama Diagrama1"/>
    <w:basedOn w:val="prastasis"/>
    <w:rsid w:val="00051CCF"/>
    <w:pPr>
      <w:spacing w:after="160" w:line="240" w:lineRule="exact"/>
    </w:pPr>
    <w:rPr>
      <w:rFonts w:ascii="Tahoma" w:hAnsi="Tahoma"/>
      <w:sz w:val="20"/>
    </w:rPr>
  </w:style>
  <w:style w:type="character" w:customStyle="1" w:styleId="CharChar">
    <w:name w:val="Char Char"/>
    <w:rsid w:val="00051CCF"/>
    <w:rPr>
      <w:rFonts w:ascii="TimesLT" w:hAnsi="TimesLT"/>
      <w:sz w:val="24"/>
      <w:lang w:val="lt-LT" w:eastAsia="ar-SA" w:bidi="ar-SA"/>
    </w:rPr>
  </w:style>
  <w:style w:type="paragraph" w:customStyle="1" w:styleId="Punktai">
    <w:name w:val="Punktai"/>
    <w:basedOn w:val="prastasis"/>
    <w:rsid w:val="00051CCF"/>
    <w:pPr>
      <w:numPr>
        <w:numId w:val="4"/>
      </w:numPr>
      <w:spacing w:line="360" w:lineRule="auto"/>
      <w:jc w:val="both"/>
    </w:pPr>
    <w:rPr>
      <w:lang w:val="lt-LT"/>
    </w:rPr>
  </w:style>
  <w:style w:type="paragraph" w:customStyle="1" w:styleId="DiagramaDiagrama21">
    <w:name w:val="Diagrama Diagrama21"/>
    <w:basedOn w:val="prastasis"/>
    <w:rsid w:val="00051CCF"/>
    <w:pPr>
      <w:spacing w:after="160" w:line="240" w:lineRule="exact"/>
    </w:pPr>
    <w:rPr>
      <w:rFonts w:ascii="Tahoma" w:hAnsi="Tahoma"/>
      <w:sz w:val="20"/>
    </w:rPr>
  </w:style>
  <w:style w:type="paragraph" w:customStyle="1" w:styleId="Hyperlink1">
    <w:name w:val="Hyperlink1"/>
    <w:rsid w:val="00051CCF"/>
    <w:pPr>
      <w:autoSpaceDE w:val="0"/>
      <w:autoSpaceDN w:val="0"/>
      <w:adjustRightInd w:val="0"/>
      <w:ind w:firstLine="312"/>
      <w:jc w:val="both"/>
    </w:pPr>
    <w:rPr>
      <w:rFonts w:ascii="TimesLT" w:hAnsi="TimesLT"/>
      <w:lang w:val="en-US"/>
    </w:rPr>
  </w:style>
  <w:style w:type="paragraph" w:customStyle="1" w:styleId="Pagrindiniotekstotrauka31">
    <w:name w:val="Pagrindinio teksto įtrauka 31"/>
    <w:basedOn w:val="prastasis"/>
    <w:rsid w:val="00051CCF"/>
    <w:pPr>
      <w:suppressAutoHyphens/>
      <w:overflowPunct w:val="0"/>
      <w:autoSpaceDE w:val="0"/>
      <w:ind w:firstLine="1134"/>
      <w:jc w:val="both"/>
    </w:pPr>
    <w:rPr>
      <w:rFonts w:ascii="TimesLT" w:hAnsi="TimesLT"/>
      <w:lang w:val="lt-LT" w:eastAsia="ar-SA"/>
    </w:rPr>
  </w:style>
  <w:style w:type="paragraph" w:styleId="Pagrindiniotekstotrauka">
    <w:name w:val="Body Text Indent"/>
    <w:basedOn w:val="prastasis"/>
    <w:link w:val="PagrindiniotekstotraukaDiagrama"/>
    <w:rsid w:val="00051CCF"/>
    <w:pPr>
      <w:spacing w:after="120"/>
      <w:ind w:left="283"/>
    </w:pPr>
  </w:style>
  <w:style w:type="character" w:customStyle="1" w:styleId="PagrindiniotekstotraukaDiagrama">
    <w:name w:val="Pagrindinio teksto įtrauka Diagrama"/>
    <w:basedOn w:val="Numatytasispastraiposriftas"/>
    <w:link w:val="Pagrindiniotekstotrauka"/>
    <w:rsid w:val="00051CCF"/>
    <w:rPr>
      <w:sz w:val="24"/>
      <w:lang w:val="en-US"/>
    </w:rPr>
  </w:style>
  <w:style w:type="paragraph" w:customStyle="1" w:styleId="DiagramaDiagrama3CharCharDiagramaDiagrama">
    <w:name w:val="Diagrama Diagrama3 Char Char Diagrama Diagrama"/>
    <w:basedOn w:val="prastasis"/>
    <w:rsid w:val="00051CCF"/>
    <w:pPr>
      <w:spacing w:after="160" w:line="240" w:lineRule="exact"/>
    </w:pPr>
    <w:rPr>
      <w:rFonts w:ascii="Tahoma" w:hAnsi="Tahoma"/>
      <w:sz w:val="20"/>
    </w:rPr>
  </w:style>
  <w:style w:type="paragraph" w:customStyle="1" w:styleId="DiagramaDiagrama7">
    <w:name w:val="Diagrama Diagrama7"/>
    <w:basedOn w:val="prastasis"/>
    <w:rsid w:val="00051CCF"/>
    <w:pPr>
      <w:spacing w:after="160" w:line="240" w:lineRule="exact"/>
    </w:pPr>
    <w:rPr>
      <w:rFonts w:ascii="Tahoma" w:hAnsi="Tahoma"/>
      <w:sz w:val="20"/>
    </w:rPr>
  </w:style>
  <w:style w:type="paragraph" w:customStyle="1" w:styleId="point10">
    <w:name w:val="point1"/>
    <w:basedOn w:val="prastasis"/>
    <w:rsid w:val="00051CCF"/>
    <w:pPr>
      <w:spacing w:before="120" w:after="120"/>
      <w:ind w:left="1418" w:hanging="567"/>
      <w:jc w:val="both"/>
    </w:pPr>
    <w:rPr>
      <w:rFonts w:eastAsia="Calibri"/>
      <w:szCs w:val="24"/>
      <w:lang w:val="lt-LT" w:eastAsia="lt-LT"/>
    </w:rPr>
  </w:style>
  <w:style w:type="paragraph" w:customStyle="1" w:styleId="BodyTextIndent31">
    <w:name w:val="Body Text Indent 31"/>
    <w:basedOn w:val="prastasis"/>
    <w:rsid w:val="00051CCF"/>
    <w:pPr>
      <w:suppressAutoHyphens/>
      <w:overflowPunct w:val="0"/>
      <w:autoSpaceDE w:val="0"/>
      <w:ind w:firstLine="1134"/>
      <w:jc w:val="both"/>
    </w:pPr>
    <w:rPr>
      <w:rFonts w:ascii="TimesLT" w:hAnsi="TimesLT"/>
      <w:lang w:val="lt-LT" w:eastAsia="ar-SA"/>
    </w:rPr>
  </w:style>
  <w:style w:type="paragraph" w:customStyle="1" w:styleId="CharChar1DiagramaDiagramaCharCharDiagramaDiagramaCharCharDiagrama">
    <w:name w:val="Char Char1 Diagrama Diagrama Char Char Diagrama Diagrama Char Char Diagrama"/>
    <w:basedOn w:val="prastasis"/>
    <w:rsid w:val="00051CCF"/>
    <w:pPr>
      <w:spacing w:after="160" w:line="240" w:lineRule="exact"/>
    </w:pPr>
    <w:rPr>
      <w:rFonts w:ascii="Tahoma" w:hAnsi="Tahoma"/>
      <w:sz w:val="20"/>
    </w:rPr>
  </w:style>
  <w:style w:type="paragraph" w:styleId="prastasiniatinklio">
    <w:name w:val="Normal (Web)"/>
    <w:basedOn w:val="prastasis"/>
    <w:uiPriority w:val="99"/>
    <w:rsid w:val="00051CCF"/>
    <w:pPr>
      <w:spacing w:before="100" w:beforeAutospacing="1" w:after="119"/>
    </w:pPr>
    <w:rPr>
      <w:szCs w:val="24"/>
      <w:lang w:val="lt-LT" w:eastAsia="lt-LT"/>
    </w:rPr>
  </w:style>
  <w:style w:type="paragraph" w:customStyle="1" w:styleId="DiagramaDiagrama8">
    <w:name w:val="Diagrama Diagrama8"/>
    <w:basedOn w:val="prastasis"/>
    <w:rsid w:val="00051CCF"/>
    <w:pPr>
      <w:spacing w:after="160" w:line="240" w:lineRule="exact"/>
    </w:pPr>
    <w:rPr>
      <w:rFonts w:ascii="Tahoma" w:hAnsi="Tahoma"/>
      <w:sz w:val="20"/>
    </w:rPr>
  </w:style>
  <w:style w:type="paragraph" w:styleId="Debesliotekstas">
    <w:name w:val="Balloon Text"/>
    <w:basedOn w:val="prastasis"/>
    <w:link w:val="DebesliotekstasDiagrama"/>
    <w:rsid w:val="00051CCF"/>
    <w:rPr>
      <w:rFonts w:ascii="Tahoma" w:hAnsi="Tahoma"/>
      <w:sz w:val="16"/>
      <w:szCs w:val="16"/>
    </w:rPr>
  </w:style>
  <w:style w:type="character" w:customStyle="1" w:styleId="DebesliotekstasDiagrama">
    <w:name w:val="Debesėlio tekstas Diagrama"/>
    <w:basedOn w:val="Numatytasispastraiposriftas"/>
    <w:link w:val="Debesliotekstas"/>
    <w:rsid w:val="00051CCF"/>
    <w:rPr>
      <w:rFonts w:ascii="Tahoma" w:hAnsi="Tahoma"/>
      <w:sz w:val="16"/>
      <w:szCs w:val="16"/>
      <w:lang w:val="en-US"/>
    </w:rPr>
  </w:style>
  <w:style w:type="paragraph" w:customStyle="1" w:styleId="prastasis1">
    <w:name w:val="Įprastasis1"/>
    <w:aliases w:val="Hyperlink"/>
    <w:basedOn w:val="prastasis"/>
    <w:link w:val="prastasis1Diagrama"/>
    <w:rsid w:val="00051CCF"/>
    <w:rPr>
      <w:sz w:val="20"/>
      <w:lang w:val="lt-LT" w:eastAsia="lt-LT"/>
    </w:rPr>
  </w:style>
  <w:style w:type="paragraph" w:customStyle="1" w:styleId="BodyTextIndent32">
    <w:name w:val="Body Text Indent 32"/>
    <w:basedOn w:val="prastasis"/>
    <w:rsid w:val="00051CCF"/>
    <w:pPr>
      <w:suppressAutoHyphens/>
      <w:ind w:firstLine="1134"/>
      <w:jc w:val="both"/>
    </w:pPr>
    <w:rPr>
      <w:rFonts w:cs="Courier New"/>
      <w:lang w:val="lt-LT" w:eastAsia="zh-CN"/>
    </w:rPr>
  </w:style>
  <w:style w:type="character" w:customStyle="1" w:styleId="WW-WW8Num1ztrue5111111">
    <w:name w:val="WW-WW8Num1ztrue5111111"/>
    <w:rsid w:val="00051CCF"/>
  </w:style>
  <w:style w:type="character" w:customStyle="1" w:styleId="WW-WW8Num1ztrue71111">
    <w:name w:val="WW-WW8Num1ztrue71111"/>
    <w:rsid w:val="00051CCF"/>
  </w:style>
  <w:style w:type="paragraph" w:customStyle="1" w:styleId="Pagrindiniotekstotrauka32">
    <w:name w:val="Pagrindinio teksto įtrauka 32"/>
    <w:basedOn w:val="prastasis"/>
    <w:rsid w:val="00051CCF"/>
    <w:pPr>
      <w:suppressAutoHyphens/>
      <w:ind w:firstLine="680"/>
    </w:pPr>
    <w:rPr>
      <w:rFonts w:cs="Courier New"/>
      <w:lang w:val="lt-LT" w:eastAsia="zh-CN"/>
    </w:rPr>
  </w:style>
  <w:style w:type="paragraph" w:customStyle="1" w:styleId="Pagrindiniotekstotrauka33">
    <w:name w:val="Pagrindinio teksto įtrauka 33"/>
    <w:basedOn w:val="prastasis"/>
    <w:rsid w:val="00051CCF"/>
    <w:pPr>
      <w:suppressAutoHyphens/>
      <w:ind w:firstLine="1134"/>
      <w:jc w:val="both"/>
    </w:pPr>
    <w:rPr>
      <w:rFonts w:cs="Courier New"/>
      <w:lang w:val="lt-LT" w:eastAsia="zh-CN"/>
    </w:rPr>
  </w:style>
  <w:style w:type="paragraph" w:customStyle="1" w:styleId="Diagrama">
    <w:name w:val="Diagrama"/>
    <w:basedOn w:val="prastasis"/>
    <w:rsid w:val="00051CCF"/>
    <w:pPr>
      <w:spacing w:after="160" w:line="240" w:lineRule="exact"/>
    </w:pPr>
    <w:rPr>
      <w:rFonts w:ascii="Tahoma" w:hAnsi="Tahoma"/>
      <w:sz w:val="20"/>
    </w:rPr>
  </w:style>
  <w:style w:type="table" w:styleId="Lentelstinklelis">
    <w:name w:val="Table Grid"/>
    <w:basedOn w:val="prastojilentel"/>
    <w:rsid w:val="00051CCF"/>
    <w:rPr>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umatytasispastraiposriftas1">
    <w:name w:val="Numatytasis pastraipos šriftas1"/>
    <w:rsid w:val="00051CCF"/>
  </w:style>
  <w:style w:type="paragraph" w:customStyle="1" w:styleId="prastasis11">
    <w:name w:val="Įprastasis11"/>
    <w:rsid w:val="00051CCF"/>
    <w:pPr>
      <w:suppressAutoHyphens/>
      <w:spacing w:line="100" w:lineRule="atLeast"/>
      <w:textAlignment w:val="baseline"/>
    </w:pPr>
    <w:rPr>
      <w:lang w:eastAsia="ar-SA"/>
    </w:rPr>
  </w:style>
  <w:style w:type="paragraph" w:customStyle="1" w:styleId="Porat1">
    <w:name w:val="Poraštė1"/>
    <w:basedOn w:val="prastasis11"/>
    <w:rsid w:val="00051CCF"/>
    <w:pPr>
      <w:tabs>
        <w:tab w:val="center" w:pos="4677"/>
        <w:tab w:val="right" w:pos="9355"/>
      </w:tabs>
    </w:pPr>
    <w:rPr>
      <w:sz w:val="24"/>
      <w:lang w:val="en-GB"/>
    </w:rPr>
  </w:style>
  <w:style w:type="character" w:customStyle="1" w:styleId="SraopastraipaDiagrama">
    <w:name w:val="Sąrašo pastraipa Diagrama"/>
    <w:aliases w:val="Numbering Diagrama,ERP-List Paragraph Diagrama,List Paragraph11 Diagrama,List Paragraph111 Diagrama,Buletai Diagrama,Bullet EY Diagrama,List Paragraph21 Diagrama,List Paragraph1 Diagrama,List Paragraph2 Diagrama,lp1 Diagrama"/>
    <w:link w:val="Sraopastraipa"/>
    <w:uiPriority w:val="34"/>
    <w:qFormat/>
    <w:locked/>
    <w:rsid w:val="00051CCF"/>
    <w:rPr>
      <w:sz w:val="24"/>
      <w:lang w:val="en-US"/>
    </w:rPr>
  </w:style>
  <w:style w:type="character" w:customStyle="1" w:styleId="PoratDiagrama1">
    <w:name w:val="Poraštė Diagrama1"/>
    <w:rsid w:val="00051CCF"/>
    <w:rPr>
      <w:rFonts w:ascii="Calibri" w:eastAsia="Calibri" w:hAnsi="Calibri"/>
      <w:sz w:val="22"/>
      <w:szCs w:val="22"/>
      <w:lang w:eastAsia="ar-SA"/>
    </w:rPr>
  </w:style>
  <w:style w:type="paragraph" w:customStyle="1" w:styleId="BodyTextIndent21">
    <w:name w:val="Body Text Indent 21"/>
    <w:basedOn w:val="prastasis"/>
    <w:rsid w:val="00051CCF"/>
    <w:pPr>
      <w:suppressAutoHyphens/>
      <w:ind w:firstLine="851"/>
      <w:jc w:val="both"/>
    </w:pPr>
    <w:rPr>
      <w:rFonts w:eastAsia="Calibri" w:cs="Calibri"/>
      <w:kern w:val="1"/>
      <w:szCs w:val="24"/>
      <w:lang w:val="lt-LT" w:eastAsia="ar-SA"/>
    </w:rPr>
  </w:style>
  <w:style w:type="character" w:customStyle="1" w:styleId="Hyperlink0">
    <w:name w:val="Hyperlink.0"/>
    <w:rsid w:val="00051CCF"/>
  </w:style>
  <w:style w:type="paragraph" w:customStyle="1" w:styleId="Body2">
    <w:name w:val="Body 2"/>
    <w:rsid w:val="00051CCF"/>
    <w:pPr>
      <w:pBdr>
        <w:top w:val="nil"/>
        <w:left w:val="nil"/>
        <w:bottom w:val="nil"/>
        <w:right w:val="nil"/>
        <w:between w:val="nil"/>
        <w:bar w:val="nil"/>
      </w:pBdr>
      <w:suppressAutoHyphens/>
      <w:spacing w:after="40"/>
      <w:jc w:val="both"/>
    </w:pPr>
    <w:rPr>
      <w:rFonts w:eastAsia="Arial Unicode MS" w:cs="Arial Unicode MS"/>
      <w:color w:val="000000"/>
      <w:sz w:val="22"/>
      <w:szCs w:val="22"/>
      <w:bdr w:val="nil"/>
      <w:lang w:val="en-US" w:eastAsia="lt-LT"/>
    </w:rPr>
  </w:style>
  <w:style w:type="paragraph" w:customStyle="1" w:styleId="Betarp1">
    <w:name w:val="Be tarpų1"/>
    <w:qFormat/>
    <w:rsid w:val="00051CCF"/>
    <w:rPr>
      <w:rFonts w:eastAsia="Calibri"/>
      <w:sz w:val="24"/>
      <w:szCs w:val="24"/>
      <w:lang w:val="en-US"/>
    </w:rPr>
  </w:style>
  <w:style w:type="paragraph" w:styleId="Betarp">
    <w:name w:val="No Spacing"/>
    <w:uiPriority w:val="1"/>
    <w:qFormat/>
    <w:rsid w:val="00051CCF"/>
    <w:rPr>
      <w:rFonts w:eastAsia="Calibri"/>
      <w:sz w:val="24"/>
      <w:szCs w:val="22"/>
    </w:rPr>
  </w:style>
  <w:style w:type="paragraph" w:customStyle="1" w:styleId="BodyText6">
    <w:name w:val="Body Text6"/>
    <w:rsid w:val="00051CCF"/>
    <w:pPr>
      <w:autoSpaceDE w:val="0"/>
      <w:autoSpaceDN w:val="0"/>
      <w:adjustRightInd w:val="0"/>
      <w:ind w:firstLine="312"/>
      <w:jc w:val="both"/>
    </w:pPr>
    <w:rPr>
      <w:rFonts w:ascii="TimesLT" w:hAnsi="TimesLT"/>
      <w:lang w:val="en-US"/>
    </w:rPr>
  </w:style>
  <w:style w:type="character" w:customStyle="1" w:styleId="font91">
    <w:name w:val="font91"/>
    <w:rsid w:val="00051CCF"/>
    <w:rPr>
      <w:rFonts w:ascii="Times New Roman" w:hAnsi="Times New Roman" w:cs="Times New Roman" w:hint="default"/>
      <w:b/>
      <w:bCs/>
      <w:i w:val="0"/>
      <w:iCs w:val="0"/>
      <w:strike w:val="0"/>
      <w:dstrike w:val="0"/>
      <w:color w:val="auto"/>
      <w:sz w:val="22"/>
      <w:szCs w:val="22"/>
      <w:u w:val="none"/>
      <w:effect w:val="none"/>
    </w:rPr>
  </w:style>
  <w:style w:type="character" w:customStyle="1" w:styleId="font611">
    <w:name w:val="font611"/>
    <w:rsid w:val="00051CCF"/>
    <w:rPr>
      <w:rFonts w:ascii="Times New Roman" w:hAnsi="Times New Roman" w:cs="Times New Roman" w:hint="default"/>
      <w:b w:val="0"/>
      <w:bCs w:val="0"/>
      <w:i w:val="0"/>
      <w:iCs w:val="0"/>
      <w:strike w:val="0"/>
      <w:dstrike w:val="0"/>
      <w:color w:val="000000"/>
      <w:sz w:val="22"/>
      <w:szCs w:val="22"/>
      <w:u w:val="none"/>
      <w:effect w:val="none"/>
    </w:rPr>
  </w:style>
  <w:style w:type="character" w:customStyle="1" w:styleId="Neapdorotaspaminjimas1">
    <w:name w:val="Neapdorotas paminėjimas1"/>
    <w:uiPriority w:val="99"/>
    <w:semiHidden/>
    <w:unhideWhenUsed/>
    <w:rsid w:val="00051CCF"/>
    <w:rPr>
      <w:color w:val="808080"/>
      <w:shd w:val="clear" w:color="auto" w:fill="E6E6E6"/>
    </w:rPr>
  </w:style>
  <w:style w:type="character" w:styleId="Grietas">
    <w:name w:val="Strong"/>
    <w:uiPriority w:val="22"/>
    <w:qFormat/>
    <w:rsid w:val="00051CCF"/>
    <w:rPr>
      <w:b/>
      <w:bCs/>
    </w:rPr>
  </w:style>
  <w:style w:type="character" w:styleId="Puslapioinaosnuoroda">
    <w:name w:val="footnote reference"/>
    <w:semiHidden/>
    <w:unhideWhenUsed/>
    <w:rsid w:val="00051CCF"/>
    <w:rPr>
      <w:vertAlign w:val="superscript"/>
    </w:rPr>
  </w:style>
  <w:style w:type="character" w:customStyle="1" w:styleId="FontStyle23">
    <w:name w:val="Font Style23"/>
    <w:uiPriority w:val="99"/>
    <w:rsid w:val="00051CCF"/>
    <w:rPr>
      <w:rFonts w:ascii="Times New Roman" w:hAnsi="Times New Roman" w:cs="Times New Roman" w:hint="default"/>
      <w:sz w:val="16"/>
      <w:szCs w:val="16"/>
    </w:rPr>
  </w:style>
  <w:style w:type="character" w:customStyle="1" w:styleId="Neapdorotaspaminjimas2">
    <w:name w:val="Neapdorotas paminėjimas2"/>
    <w:basedOn w:val="Numatytasispastraiposriftas"/>
    <w:uiPriority w:val="99"/>
    <w:semiHidden/>
    <w:unhideWhenUsed/>
    <w:rsid w:val="005739C8"/>
    <w:rPr>
      <w:color w:val="605E5C"/>
      <w:shd w:val="clear" w:color="auto" w:fill="E1DFDD"/>
    </w:rPr>
  </w:style>
  <w:style w:type="character" w:customStyle="1" w:styleId="Neapdorotaspaminjimas3">
    <w:name w:val="Neapdorotas paminėjimas3"/>
    <w:basedOn w:val="Numatytasispastraiposriftas"/>
    <w:uiPriority w:val="99"/>
    <w:semiHidden/>
    <w:unhideWhenUsed/>
    <w:rsid w:val="00D94A99"/>
    <w:rPr>
      <w:color w:val="605E5C"/>
      <w:shd w:val="clear" w:color="auto" w:fill="E1DFDD"/>
    </w:rPr>
  </w:style>
  <w:style w:type="paragraph" w:customStyle="1" w:styleId="NormalLeft">
    <w:name w:val="Normal + Left"/>
    <w:aliases w:val="First line:  1,29 cm"/>
    <w:basedOn w:val="prastasis"/>
    <w:rsid w:val="00FF76FD"/>
    <w:pPr>
      <w:tabs>
        <w:tab w:val="left" w:pos="1200"/>
      </w:tabs>
      <w:suppressAutoHyphens/>
      <w:snapToGrid w:val="0"/>
      <w:ind w:firstLine="737"/>
    </w:pPr>
    <w:rPr>
      <w:szCs w:val="24"/>
      <w:lang w:val="lt-LT" w:eastAsia="ar-SA"/>
    </w:rPr>
  </w:style>
  <w:style w:type="character" w:customStyle="1" w:styleId="Neapdorotaspaminjimas4">
    <w:name w:val="Neapdorotas paminėjimas4"/>
    <w:basedOn w:val="Numatytasispastraiposriftas"/>
    <w:uiPriority w:val="99"/>
    <w:semiHidden/>
    <w:unhideWhenUsed/>
    <w:rsid w:val="00E52D63"/>
    <w:rPr>
      <w:color w:val="605E5C"/>
      <w:shd w:val="clear" w:color="auto" w:fill="E1DFDD"/>
    </w:rPr>
  </w:style>
  <w:style w:type="character" w:customStyle="1" w:styleId="icon-phonecontact">
    <w:name w:val="icon-phone_contact"/>
    <w:basedOn w:val="Numatytasispastraiposriftas"/>
    <w:rsid w:val="00677545"/>
  </w:style>
  <w:style w:type="character" w:customStyle="1" w:styleId="Neapdorotaspaminjimas5">
    <w:name w:val="Neapdorotas paminėjimas5"/>
    <w:basedOn w:val="Numatytasispastraiposriftas"/>
    <w:uiPriority w:val="99"/>
    <w:semiHidden/>
    <w:unhideWhenUsed/>
    <w:rsid w:val="00677545"/>
    <w:rPr>
      <w:color w:val="605E5C"/>
      <w:shd w:val="clear" w:color="auto" w:fill="E1DFDD"/>
    </w:rPr>
  </w:style>
  <w:style w:type="paragraph" w:styleId="Pataisymai">
    <w:name w:val="Revision"/>
    <w:hidden/>
    <w:uiPriority w:val="99"/>
    <w:semiHidden/>
    <w:rsid w:val="00FE7BBD"/>
    <w:rPr>
      <w:sz w:val="24"/>
      <w:lang w:val="en-US"/>
    </w:rPr>
  </w:style>
  <w:style w:type="paragraph" w:customStyle="1" w:styleId="formFieldParagraphStyle">
    <w:name w:val="formFieldParagraphStyle"/>
    <w:basedOn w:val="prastasis"/>
    <w:rsid w:val="003A1F31"/>
    <w:rPr>
      <w:sz w:val="18"/>
      <w:szCs w:val="24"/>
      <w:lang w:eastAsia="uk-UA"/>
    </w:rPr>
  </w:style>
  <w:style w:type="character" w:styleId="Komentaronuoroda">
    <w:name w:val="annotation reference"/>
    <w:basedOn w:val="Numatytasispastraiposriftas"/>
    <w:uiPriority w:val="99"/>
    <w:semiHidden/>
    <w:unhideWhenUsed/>
    <w:rsid w:val="000627EC"/>
    <w:rPr>
      <w:sz w:val="16"/>
      <w:szCs w:val="16"/>
    </w:rPr>
  </w:style>
  <w:style w:type="paragraph" w:styleId="Komentarotekstas">
    <w:name w:val="annotation text"/>
    <w:basedOn w:val="prastasis"/>
    <w:link w:val="KomentarotekstasDiagrama"/>
    <w:uiPriority w:val="99"/>
    <w:unhideWhenUsed/>
    <w:rsid w:val="000627EC"/>
    <w:rPr>
      <w:sz w:val="20"/>
    </w:rPr>
  </w:style>
  <w:style w:type="character" w:customStyle="1" w:styleId="KomentarotekstasDiagrama">
    <w:name w:val="Komentaro tekstas Diagrama"/>
    <w:basedOn w:val="Numatytasispastraiposriftas"/>
    <w:link w:val="Komentarotekstas"/>
    <w:uiPriority w:val="99"/>
    <w:rsid w:val="000627EC"/>
    <w:rPr>
      <w:lang w:val="en-US"/>
    </w:rPr>
  </w:style>
  <w:style w:type="paragraph" w:styleId="Komentarotema">
    <w:name w:val="annotation subject"/>
    <w:basedOn w:val="Komentarotekstas"/>
    <w:next w:val="Komentarotekstas"/>
    <w:link w:val="KomentarotemaDiagrama"/>
    <w:uiPriority w:val="99"/>
    <w:semiHidden/>
    <w:unhideWhenUsed/>
    <w:rsid w:val="000627EC"/>
    <w:rPr>
      <w:b/>
      <w:bCs/>
    </w:rPr>
  </w:style>
  <w:style w:type="character" w:customStyle="1" w:styleId="KomentarotemaDiagrama">
    <w:name w:val="Komentaro tema Diagrama"/>
    <w:basedOn w:val="KomentarotekstasDiagrama"/>
    <w:link w:val="Komentarotema"/>
    <w:uiPriority w:val="99"/>
    <w:semiHidden/>
    <w:rsid w:val="000627EC"/>
    <w:rPr>
      <w:b/>
      <w:bCs/>
      <w:lang w:val="en-US"/>
    </w:rPr>
  </w:style>
  <w:style w:type="character" w:customStyle="1" w:styleId="prastasis1Diagrama">
    <w:name w:val="Įprastasis1 Diagrama"/>
    <w:basedOn w:val="Numatytasispastraiposriftas"/>
    <w:link w:val="prastasis1"/>
    <w:rsid w:val="00180046"/>
    <w:rPr>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947126">
      <w:bodyDiv w:val="1"/>
      <w:marLeft w:val="0"/>
      <w:marRight w:val="0"/>
      <w:marTop w:val="0"/>
      <w:marBottom w:val="0"/>
      <w:divBdr>
        <w:top w:val="none" w:sz="0" w:space="0" w:color="auto"/>
        <w:left w:val="none" w:sz="0" w:space="0" w:color="auto"/>
        <w:bottom w:val="none" w:sz="0" w:space="0" w:color="auto"/>
        <w:right w:val="none" w:sz="0" w:space="0" w:color="auto"/>
      </w:divBdr>
    </w:div>
    <w:div w:id="64840968">
      <w:bodyDiv w:val="1"/>
      <w:marLeft w:val="0"/>
      <w:marRight w:val="0"/>
      <w:marTop w:val="0"/>
      <w:marBottom w:val="0"/>
      <w:divBdr>
        <w:top w:val="none" w:sz="0" w:space="0" w:color="auto"/>
        <w:left w:val="none" w:sz="0" w:space="0" w:color="auto"/>
        <w:bottom w:val="none" w:sz="0" w:space="0" w:color="auto"/>
        <w:right w:val="none" w:sz="0" w:space="0" w:color="auto"/>
      </w:divBdr>
    </w:div>
    <w:div w:id="161824653">
      <w:bodyDiv w:val="1"/>
      <w:marLeft w:val="0"/>
      <w:marRight w:val="0"/>
      <w:marTop w:val="0"/>
      <w:marBottom w:val="0"/>
      <w:divBdr>
        <w:top w:val="none" w:sz="0" w:space="0" w:color="auto"/>
        <w:left w:val="none" w:sz="0" w:space="0" w:color="auto"/>
        <w:bottom w:val="none" w:sz="0" w:space="0" w:color="auto"/>
        <w:right w:val="none" w:sz="0" w:space="0" w:color="auto"/>
      </w:divBdr>
    </w:div>
    <w:div w:id="221335675">
      <w:bodyDiv w:val="1"/>
      <w:marLeft w:val="0"/>
      <w:marRight w:val="0"/>
      <w:marTop w:val="0"/>
      <w:marBottom w:val="0"/>
      <w:divBdr>
        <w:top w:val="none" w:sz="0" w:space="0" w:color="auto"/>
        <w:left w:val="none" w:sz="0" w:space="0" w:color="auto"/>
        <w:bottom w:val="none" w:sz="0" w:space="0" w:color="auto"/>
        <w:right w:val="none" w:sz="0" w:space="0" w:color="auto"/>
      </w:divBdr>
    </w:div>
    <w:div w:id="252014271">
      <w:bodyDiv w:val="1"/>
      <w:marLeft w:val="0"/>
      <w:marRight w:val="0"/>
      <w:marTop w:val="0"/>
      <w:marBottom w:val="0"/>
      <w:divBdr>
        <w:top w:val="none" w:sz="0" w:space="0" w:color="auto"/>
        <w:left w:val="none" w:sz="0" w:space="0" w:color="auto"/>
        <w:bottom w:val="none" w:sz="0" w:space="0" w:color="auto"/>
        <w:right w:val="none" w:sz="0" w:space="0" w:color="auto"/>
      </w:divBdr>
    </w:div>
    <w:div w:id="259417962">
      <w:bodyDiv w:val="1"/>
      <w:marLeft w:val="0"/>
      <w:marRight w:val="0"/>
      <w:marTop w:val="0"/>
      <w:marBottom w:val="0"/>
      <w:divBdr>
        <w:top w:val="none" w:sz="0" w:space="0" w:color="auto"/>
        <w:left w:val="none" w:sz="0" w:space="0" w:color="auto"/>
        <w:bottom w:val="none" w:sz="0" w:space="0" w:color="auto"/>
        <w:right w:val="none" w:sz="0" w:space="0" w:color="auto"/>
      </w:divBdr>
    </w:div>
    <w:div w:id="278342786">
      <w:bodyDiv w:val="1"/>
      <w:marLeft w:val="0"/>
      <w:marRight w:val="0"/>
      <w:marTop w:val="0"/>
      <w:marBottom w:val="0"/>
      <w:divBdr>
        <w:top w:val="none" w:sz="0" w:space="0" w:color="auto"/>
        <w:left w:val="none" w:sz="0" w:space="0" w:color="auto"/>
        <w:bottom w:val="none" w:sz="0" w:space="0" w:color="auto"/>
        <w:right w:val="none" w:sz="0" w:space="0" w:color="auto"/>
      </w:divBdr>
    </w:div>
    <w:div w:id="356153754">
      <w:bodyDiv w:val="1"/>
      <w:marLeft w:val="0"/>
      <w:marRight w:val="0"/>
      <w:marTop w:val="0"/>
      <w:marBottom w:val="0"/>
      <w:divBdr>
        <w:top w:val="none" w:sz="0" w:space="0" w:color="auto"/>
        <w:left w:val="none" w:sz="0" w:space="0" w:color="auto"/>
        <w:bottom w:val="none" w:sz="0" w:space="0" w:color="auto"/>
        <w:right w:val="none" w:sz="0" w:space="0" w:color="auto"/>
      </w:divBdr>
    </w:div>
    <w:div w:id="360475771">
      <w:bodyDiv w:val="1"/>
      <w:marLeft w:val="0"/>
      <w:marRight w:val="0"/>
      <w:marTop w:val="0"/>
      <w:marBottom w:val="0"/>
      <w:divBdr>
        <w:top w:val="none" w:sz="0" w:space="0" w:color="auto"/>
        <w:left w:val="none" w:sz="0" w:space="0" w:color="auto"/>
        <w:bottom w:val="none" w:sz="0" w:space="0" w:color="auto"/>
        <w:right w:val="none" w:sz="0" w:space="0" w:color="auto"/>
      </w:divBdr>
    </w:div>
    <w:div w:id="379207432">
      <w:bodyDiv w:val="1"/>
      <w:marLeft w:val="0"/>
      <w:marRight w:val="0"/>
      <w:marTop w:val="0"/>
      <w:marBottom w:val="0"/>
      <w:divBdr>
        <w:top w:val="none" w:sz="0" w:space="0" w:color="auto"/>
        <w:left w:val="none" w:sz="0" w:space="0" w:color="auto"/>
        <w:bottom w:val="none" w:sz="0" w:space="0" w:color="auto"/>
        <w:right w:val="none" w:sz="0" w:space="0" w:color="auto"/>
      </w:divBdr>
    </w:div>
    <w:div w:id="381441872">
      <w:bodyDiv w:val="1"/>
      <w:marLeft w:val="0"/>
      <w:marRight w:val="0"/>
      <w:marTop w:val="0"/>
      <w:marBottom w:val="0"/>
      <w:divBdr>
        <w:top w:val="none" w:sz="0" w:space="0" w:color="auto"/>
        <w:left w:val="none" w:sz="0" w:space="0" w:color="auto"/>
        <w:bottom w:val="none" w:sz="0" w:space="0" w:color="auto"/>
        <w:right w:val="none" w:sz="0" w:space="0" w:color="auto"/>
      </w:divBdr>
    </w:div>
    <w:div w:id="468665914">
      <w:bodyDiv w:val="1"/>
      <w:marLeft w:val="0"/>
      <w:marRight w:val="0"/>
      <w:marTop w:val="0"/>
      <w:marBottom w:val="0"/>
      <w:divBdr>
        <w:top w:val="none" w:sz="0" w:space="0" w:color="auto"/>
        <w:left w:val="none" w:sz="0" w:space="0" w:color="auto"/>
        <w:bottom w:val="none" w:sz="0" w:space="0" w:color="auto"/>
        <w:right w:val="none" w:sz="0" w:space="0" w:color="auto"/>
      </w:divBdr>
    </w:div>
    <w:div w:id="486670825">
      <w:bodyDiv w:val="1"/>
      <w:marLeft w:val="0"/>
      <w:marRight w:val="0"/>
      <w:marTop w:val="0"/>
      <w:marBottom w:val="0"/>
      <w:divBdr>
        <w:top w:val="none" w:sz="0" w:space="0" w:color="auto"/>
        <w:left w:val="none" w:sz="0" w:space="0" w:color="auto"/>
        <w:bottom w:val="none" w:sz="0" w:space="0" w:color="auto"/>
        <w:right w:val="none" w:sz="0" w:space="0" w:color="auto"/>
      </w:divBdr>
    </w:div>
    <w:div w:id="540434280">
      <w:bodyDiv w:val="1"/>
      <w:marLeft w:val="0"/>
      <w:marRight w:val="0"/>
      <w:marTop w:val="0"/>
      <w:marBottom w:val="0"/>
      <w:divBdr>
        <w:top w:val="none" w:sz="0" w:space="0" w:color="auto"/>
        <w:left w:val="none" w:sz="0" w:space="0" w:color="auto"/>
        <w:bottom w:val="none" w:sz="0" w:space="0" w:color="auto"/>
        <w:right w:val="none" w:sz="0" w:space="0" w:color="auto"/>
      </w:divBdr>
    </w:div>
    <w:div w:id="576747741">
      <w:bodyDiv w:val="1"/>
      <w:marLeft w:val="0"/>
      <w:marRight w:val="0"/>
      <w:marTop w:val="0"/>
      <w:marBottom w:val="0"/>
      <w:divBdr>
        <w:top w:val="none" w:sz="0" w:space="0" w:color="auto"/>
        <w:left w:val="none" w:sz="0" w:space="0" w:color="auto"/>
        <w:bottom w:val="none" w:sz="0" w:space="0" w:color="auto"/>
        <w:right w:val="none" w:sz="0" w:space="0" w:color="auto"/>
      </w:divBdr>
    </w:div>
    <w:div w:id="611938391">
      <w:bodyDiv w:val="1"/>
      <w:marLeft w:val="0"/>
      <w:marRight w:val="0"/>
      <w:marTop w:val="0"/>
      <w:marBottom w:val="0"/>
      <w:divBdr>
        <w:top w:val="none" w:sz="0" w:space="0" w:color="auto"/>
        <w:left w:val="none" w:sz="0" w:space="0" w:color="auto"/>
        <w:bottom w:val="none" w:sz="0" w:space="0" w:color="auto"/>
        <w:right w:val="none" w:sz="0" w:space="0" w:color="auto"/>
      </w:divBdr>
    </w:div>
    <w:div w:id="622737535">
      <w:bodyDiv w:val="1"/>
      <w:marLeft w:val="0"/>
      <w:marRight w:val="0"/>
      <w:marTop w:val="0"/>
      <w:marBottom w:val="0"/>
      <w:divBdr>
        <w:top w:val="none" w:sz="0" w:space="0" w:color="auto"/>
        <w:left w:val="none" w:sz="0" w:space="0" w:color="auto"/>
        <w:bottom w:val="none" w:sz="0" w:space="0" w:color="auto"/>
        <w:right w:val="none" w:sz="0" w:space="0" w:color="auto"/>
      </w:divBdr>
    </w:div>
    <w:div w:id="718095970">
      <w:bodyDiv w:val="1"/>
      <w:marLeft w:val="0"/>
      <w:marRight w:val="0"/>
      <w:marTop w:val="0"/>
      <w:marBottom w:val="0"/>
      <w:divBdr>
        <w:top w:val="none" w:sz="0" w:space="0" w:color="auto"/>
        <w:left w:val="none" w:sz="0" w:space="0" w:color="auto"/>
        <w:bottom w:val="none" w:sz="0" w:space="0" w:color="auto"/>
        <w:right w:val="none" w:sz="0" w:space="0" w:color="auto"/>
      </w:divBdr>
    </w:div>
    <w:div w:id="1024593873">
      <w:bodyDiv w:val="1"/>
      <w:marLeft w:val="0"/>
      <w:marRight w:val="0"/>
      <w:marTop w:val="0"/>
      <w:marBottom w:val="0"/>
      <w:divBdr>
        <w:top w:val="none" w:sz="0" w:space="0" w:color="auto"/>
        <w:left w:val="none" w:sz="0" w:space="0" w:color="auto"/>
        <w:bottom w:val="none" w:sz="0" w:space="0" w:color="auto"/>
        <w:right w:val="none" w:sz="0" w:space="0" w:color="auto"/>
      </w:divBdr>
    </w:div>
    <w:div w:id="1056392511">
      <w:bodyDiv w:val="1"/>
      <w:marLeft w:val="0"/>
      <w:marRight w:val="0"/>
      <w:marTop w:val="0"/>
      <w:marBottom w:val="0"/>
      <w:divBdr>
        <w:top w:val="none" w:sz="0" w:space="0" w:color="auto"/>
        <w:left w:val="none" w:sz="0" w:space="0" w:color="auto"/>
        <w:bottom w:val="none" w:sz="0" w:space="0" w:color="auto"/>
        <w:right w:val="none" w:sz="0" w:space="0" w:color="auto"/>
      </w:divBdr>
    </w:div>
    <w:div w:id="1157066196">
      <w:bodyDiv w:val="1"/>
      <w:marLeft w:val="0"/>
      <w:marRight w:val="0"/>
      <w:marTop w:val="0"/>
      <w:marBottom w:val="0"/>
      <w:divBdr>
        <w:top w:val="none" w:sz="0" w:space="0" w:color="auto"/>
        <w:left w:val="none" w:sz="0" w:space="0" w:color="auto"/>
        <w:bottom w:val="none" w:sz="0" w:space="0" w:color="auto"/>
        <w:right w:val="none" w:sz="0" w:space="0" w:color="auto"/>
      </w:divBdr>
    </w:div>
    <w:div w:id="1196235082">
      <w:bodyDiv w:val="1"/>
      <w:marLeft w:val="0"/>
      <w:marRight w:val="0"/>
      <w:marTop w:val="0"/>
      <w:marBottom w:val="0"/>
      <w:divBdr>
        <w:top w:val="none" w:sz="0" w:space="0" w:color="auto"/>
        <w:left w:val="none" w:sz="0" w:space="0" w:color="auto"/>
        <w:bottom w:val="none" w:sz="0" w:space="0" w:color="auto"/>
        <w:right w:val="none" w:sz="0" w:space="0" w:color="auto"/>
      </w:divBdr>
    </w:div>
    <w:div w:id="1322077889">
      <w:bodyDiv w:val="1"/>
      <w:marLeft w:val="0"/>
      <w:marRight w:val="0"/>
      <w:marTop w:val="0"/>
      <w:marBottom w:val="0"/>
      <w:divBdr>
        <w:top w:val="none" w:sz="0" w:space="0" w:color="auto"/>
        <w:left w:val="none" w:sz="0" w:space="0" w:color="auto"/>
        <w:bottom w:val="none" w:sz="0" w:space="0" w:color="auto"/>
        <w:right w:val="none" w:sz="0" w:space="0" w:color="auto"/>
      </w:divBdr>
    </w:div>
    <w:div w:id="1346056097">
      <w:bodyDiv w:val="1"/>
      <w:marLeft w:val="0"/>
      <w:marRight w:val="0"/>
      <w:marTop w:val="0"/>
      <w:marBottom w:val="0"/>
      <w:divBdr>
        <w:top w:val="none" w:sz="0" w:space="0" w:color="auto"/>
        <w:left w:val="none" w:sz="0" w:space="0" w:color="auto"/>
        <w:bottom w:val="none" w:sz="0" w:space="0" w:color="auto"/>
        <w:right w:val="none" w:sz="0" w:space="0" w:color="auto"/>
      </w:divBdr>
    </w:div>
    <w:div w:id="1410082199">
      <w:bodyDiv w:val="1"/>
      <w:marLeft w:val="0"/>
      <w:marRight w:val="0"/>
      <w:marTop w:val="0"/>
      <w:marBottom w:val="0"/>
      <w:divBdr>
        <w:top w:val="none" w:sz="0" w:space="0" w:color="auto"/>
        <w:left w:val="none" w:sz="0" w:space="0" w:color="auto"/>
        <w:bottom w:val="none" w:sz="0" w:space="0" w:color="auto"/>
        <w:right w:val="none" w:sz="0" w:space="0" w:color="auto"/>
      </w:divBdr>
    </w:div>
    <w:div w:id="1436293606">
      <w:bodyDiv w:val="1"/>
      <w:marLeft w:val="0"/>
      <w:marRight w:val="0"/>
      <w:marTop w:val="0"/>
      <w:marBottom w:val="0"/>
      <w:divBdr>
        <w:top w:val="none" w:sz="0" w:space="0" w:color="auto"/>
        <w:left w:val="none" w:sz="0" w:space="0" w:color="auto"/>
        <w:bottom w:val="none" w:sz="0" w:space="0" w:color="auto"/>
        <w:right w:val="none" w:sz="0" w:space="0" w:color="auto"/>
      </w:divBdr>
    </w:div>
    <w:div w:id="1505779447">
      <w:bodyDiv w:val="1"/>
      <w:marLeft w:val="0"/>
      <w:marRight w:val="0"/>
      <w:marTop w:val="0"/>
      <w:marBottom w:val="0"/>
      <w:divBdr>
        <w:top w:val="none" w:sz="0" w:space="0" w:color="auto"/>
        <w:left w:val="none" w:sz="0" w:space="0" w:color="auto"/>
        <w:bottom w:val="none" w:sz="0" w:space="0" w:color="auto"/>
        <w:right w:val="none" w:sz="0" w:space="0" w:color="auto"/>
      </w:divBdr>
    </w:div>
    <w:div w:id="1568955047">
      <w:bodyDiv w:val="1"/>
      <w:marLeft w:val="0"/>
      <w:marRight w:val="0"/>
      <w:marTop w:val="0"/>
      <w:marBottom w:val="0"/>
      <w:divBdr>
        <w:top w:val="none" w:sz="0" w:space="0" w:color="auto"/>
        <w:left w:val="none" w:sz="0" w:space="0" w:color="auto"/>
        <w:bottom w:val="none" w:sz="0" w:space="0" w:color="auto"/>
        <w:right w:val="none" w:sz="0" w:space="0" w:color="auto"/>
      </w:divBdr>
    </w:div>
    <w:div w:id="1648515457">
      <w:bodyDiv w:val="1"/>
      <w:marLeft w:val="0"/>
      <w:marRight w:val="0"/>
      <w:marTop w:val="0"/>
      <w:marBottom w:val="0"/>
      <w:divBdr>
        <w:top w:val="none" w:sz="0" w:space="0" w:color="auto"/>
        <w:left w:val="none" w:sz="0" w:space="0" w:color="auto"/>
        <w:bottom w:val="none" w:sz="0" w:space="0" w:color="auto"/>
        <w:right w:val="none" w:sz="0" w:space="0" w:color="auto"/>
      </w:divBdr>
    </w:div>
    <w:div w:id="1705667001">
      <w:bodyDiv w:val="1"/>
      <w:marLeft w:val="0"/>
      <w:marRight w:val="0"/>
      <w:marTop w:val="0"/>
      <w:marBottom w:val="0"/>
      <w:divBdr>
        <w:top w:val="none" w:sz="0" w:space="0" w:color="auto"/>
        <w:left w:val="none" w:sz="0" w:space="0" w:color="auto"/>
        <w:bottom w:val="none" w:sz="0" w:space="0" w:color="auto"/>
        <w:right w:val="none" w:sz="0" w:space="0" w:color="auto"/>
      </w:divBdr>
    </w:div>
    <w:div w:id="1749886797">
      <w:bodyDiv w:val="1"/>
      <w:marLeft w:val="0"/>
      <w:marRight w:val="0"/>
      <w:marTop w:val="0"/>
      <w:marBottom w:val="0"/>
      <w:divBdr>
        <w:top w:val="none" w:sz="0" w:space="0" w:color="auto"/>
        <w:left w:val="none" w:sz="0" w:space="0" w:color="auto"/>
        <w:bottom w:val="none" w:sz="0" w:space="0" w:color="auto"/>
        <w:right w:val="none" w:sz="0" w:space="0" w:color="auto"/>
      </w:divBdr>
    </w:div>
    <w:div w:id="1801680294">
      <w:bodyDiv w:val="1"/>
      <w:marLeft w:val="0"/>
      <w:marRight w:val="0"/>
      <w:marTop w:val="0"/>
      <w:marBottom w:val="0"/>
      <w:divBdr>
        <w:top w:val="none" w:sz="0" w:space="0" w:color="auto"/>
        <w:left w:val="none" w:sz="0" w:space="0" w:color="auto"/>
        <w:bottom w:val="none" w:sz="0" w:space="0" w:color="auto"/>
        <w:right w:val="none" w:sz="0" w:space="0" w:color="auto"/>
      </w:divBdr>
    </w:div>
    <w:div w:id="1884949964">
      <w:bodyDiv w:val="1"/>
      <w:marLeft w:val="0"/>
      <w:marRight w:val="0"/>
      <w:marTop w:val="0"/>
      <w:marBottom w:val="0"/>
      <w:divBdr>
        <w:top w:val="none" w:sz="0" w:space="0" w:color="auto"/>
        <w:left w:val="none" w:sz="0" w:space="0" w:color="auto"/>
        <w:bottom w:val="none" w:sz="0" w:space="0" w:color="auto"/>
        <w:right w:val="none" w:sz="0" w:space="0" w:color="auto"/>
      </w:divBdr>
    </w:div>
    <w:div w:id="1897811883">
      <w:bodyDiv w:val="1"/>
      <w:marLeft w:val="0"/>
      <w:marRight w:val="0"/>
      <w:marTop w:val="0"/>
      <w:marBottom w:val="0"/>
      <w:divBdr>
        <w:top w:val="none" w:sz="0" w:space="0" w:color="auto"/>
        <w:left w:val="none" w:sz="0" w:space="0" w:color="auto"/>
        <w:bottom w:val="none" w:sz="0" w:space="0" w:color="auto"/>
        <w:right w:val="none" w:sz="0" w:space="0" w:color="auto"/>
      </w:divBdr>
    </w:div>
    <w:div w:id="1925068741">
      <w:bodyDiv w:val="1"/>
      <w:marLeft w:val="0"/>
      <w:marRight w:val="0"/>
      <w:marTop w:val="0"/>
      <w:marBottom w:val="0"/>
      <w:divBdr>
        <w:top w:val="none" w:sz="0" w:space="0" w:color="auto"/>
        <w:left w:val="none" w:sz="0" w:space="0" w:color="auto"/>
        <w:bottom w:val="none" w:sz="0" w:space="0" w:color="auto"/>
        <w:right w:val="none" w:sz="0" w:space="0" w:color="auto"/>
      </w:divBdr>
    </w:div>
    <w:div w:id="1960984880">
      <w:bodyDiv w:val="1"/>
      <w:marLeft w:val="0"/>
      <w:marRight w:val="0"/>
      <w:marTop w:val="0"/>
      <w:marBottom w:val="0"/>
      <w:divBdr>
        <w:top w:val="none" w:sz="0" w:space="0" w:color="auto"/>
        <w:left w:val="none" w:sz="0" w:space="0" w:color="auto"/>
        <w:bottom w:val="none" w:sz="0" w:space="0" w:color="auto"/>
        <w:right w:val="none" w:sz="0" w:space="0" w:color="auto"/>
      </w:divBdr>
    </w:div>
    <w:div w:id="1971588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as" ma:contentTypeID="0x010100EF2135E7975C714DB6764D954E513FF9" ma:contentTypeVersion="12" ma:contentTypeDescription="Kurkite naują dokumentą." ma:contentTypeScope="" ma:versionID="3828e818ccdefd50ebac2ae8fc0f2569">
  <xsd:schema xmlns:xsd="http://www.w3.org/2001/XMLSchema" xmlns:xs="http://www.w3.org/2001/XMLSchema" xmlns:p="http://schemas.microsoft.com/office/2006/metadata/properties" xmlns:ns2="9c3b8221-638d-4e18-aa16-bc8c262455c4" targetNamespace="http://schemas.microsoft.com/office/2006/metadata/properties" ma:root="true" ma:fieldsID="0de28d0ec629cb0f01ae25dd19a71f1d"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A519C3-C8D9-4C8A-A122-4B5EC13653AB}">
  <ds:schemaRefs>
    <ds:schemaRef ds:uri="http://schemas.microsoft.com/sharepoint/v3/contenttype/forms"/>
  </ds:schemaRefs>
</ds:datastoreItem>
</file>

<file path=customXml/itemProps2.xml><?xml version="1.0" encoding="utf-8"?>
<ds:datastoreItem xmlns:ds="http://schemas.openxmlformats.org/officeDocument/2006/customXml" ds:itemID="{EFEEC9A8-F7EC-451A-888F-8261C22207D3}">
  <ds:schemaRefs>
    <ds:schemaRef ds:uri="http://schemas.microsoft.com/office/2006/metadata/properties"/>
    <ds:schemaRef ds:uri="http://schemas.microsoft.com/office/infopath/2007/PartnerControls"/>
    <ds:schemaRef ds:uri="9c3b8221-638d-4e18-aa16-bc8c262455c4"/>
  </ds:schemaRefs>
</ds:datastoreItem>
</file>

<file path=customXml/itemProps3.xml><?xml version="1.0" encoding="utf-8"?>
<ds:datastoreItem xmlns:ds="http://schemas.openxmlformats.org/officeDocument/2006/customXml" ds:itemID="{5670B790-9E54-4666-9785-5ADC669F6DB6}">
  <ds:schemaRefs>
    <ds:schemaRef ds:uri="http://schemas.openxmlformats.org/officeDocument/2006/bibliography"/>
  </ds:schemaRefs>
</ds:datastoreItem>
</file>

<file path=customXml/itemProps4.xml><?xml version="1.0" encoding="utf-8"?>
<ds:datastoreItem xmlns:ds="http://schemas.openxmlformats.org/officeDocument/2006/customXml" ds:itemID="{C0789D35-D75F-46D3-ADFD-73FBA583AFFE}"/>
</file>

<file path=docProps/app.xml><?xml version="1.0" encoding="utf-8"?>
<Properties xmlns="http://schemas.openxmlformats.org/officeDocument/2006/extended-properties" xmlns:vt="http://schemas.openxmlformats.org/officeDocument/2006/docPropsVTypes">
  <Template>Normal</Template>
  <TotalTime>1</TotalTime>
  <Pages>4</Pages>
  <Words>3399</Words>
  <Characters>1938</Characters>
  <Application>Microsoft Office Word</Application>
  <DocSecurity>0</DocSecurity>
  <Lines>16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Alma Kalninytė</dc:creator>
  <cp:lastModifiedBy>Jūratė Buivydienė</cp:lastModifiedBy>
  <cp:revision>37</cp:revision>
  <dcterms:created xsi:type="dcterms:W3CDTF">2024-08-20T06:47:00Z</dcterms:created>
  <dcterms:modified xsi:type="dcterms:W3CDTF">2025-11-25T05:17:00Z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